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00" w:type="dxa"/>
        <w:tblInd w:w="5347" w:type="dxa"/>
        <w:tblLook w:val="04A0"/>
      </w:tblPr>
      <w:tblGrid>
        <w:gridCol w:w="4300"/>
      </w:tblGrid>
      <w:tr w:rsidR="00734EF5" w:rsidRPr="00734EF5" w:rsidTr="00734EF5">
        <w:trPr>
          <w:trHeight w:val="36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34EF5" w:rsidRPr="00734EF5" w:rsidRDefault="00734EF5" w:rsidP="00734EF5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  <w:r w:rsidRPr="00734EF5">
              <w:rPr>
                <w:rFonts w:eastAsia="Times New Roman"/>
                <w:sz w:val="28"/>
                <w:szCs w:val="28"/>
              </w:rPr>
              <w:t>ПРИЛОЖЕНИЕ № 1</w:t>
            </w:r>
          </w:p>
        </w:tc>
      </w:tr>
      <w:tr w:rsidR="00734EF5" w:rsidRPr="00734EF5" w:rsidTr="00734EF5">
        <w:trPr>
          <w:trHeight w:val="113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34EF5" w:rsidRPr="00734EF5" w:rsidRDefault="00734EF5" w:rsidP="00734EF5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  <w:r w:rsidRPr="00734EF5">
              <w:rPr>
                <w:rFonts w:eastAsia="Times New Roman"/>
                <w:sz w:val="28"/>
                <w:szCs w:val="28"/>
              </w:rPr>
              <w:t xml:space="preserve">к решению Совета </w:t>
            </w:r>
            <w:r>
              <w:rPr>
                <w:rFonts w:eastAsia="Times New Roman"/>
                <w:sz w:val="28"/>
                <w:szCs w:val="28"/>
              </w:rPr>
              <w:t>Николае</w:t>
            </w:r>
            <w:r w:rsidRPr="00734EF5">
              <w:rPr>
                <w:rFonts w:eastAsia="Times New Roman"/>
                <w:sz w:val="28"/>
                <w:szCs w:val="28"/>
              </w:rPr>
              <w:t>вского сельского поселения Щербиновского района</w:t>
            </w:r>
          </w:p>
        </w:tc>
      </w:tr>
      <w:tr w:rsidR="00734EF5" w:rsidRPr="00734EF5" w:rsidTr="00734EF5">
        <w:trPr>
          <w:trHeight w:val="45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34EF5" w:rsidRPr="00734EF5" w:rsidRDefault="00734EF5" w:rsidP="00734EF5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  <w:r w:rsidRPr="00734EF5">
              <w:rPr>
                <w:rFonts w:eastAsia="Times New Roman"/>
                <w:sz w:val="28"/>
                <w:szCs w:val="28"/>
              </w:rPr>
              <w:t>от ________________ № ____</w:t>
            </w:r>
          </w:p>
        </w:tc>
      </w:tr>
    </w:tbl>
    <w:p w:rsidR="00734EF5" w:rsidRDefault="00734EF5" w:rsidP="00CF719E">
      <w:pPr>
        <w:widowControl/>
        <w:ind w:left="5220"/>
        <w:jc w:val="center"/>
        <w:rPr>
          <w:rFonts w:eastAsia="Times New Roman"/>
          <w:sz w:val="28"/>
          <w:szCs w:val="28"/>
        </w:rPr>
      </w:pPr>
    </w:p>
    <w:p w:rsidR="00734EF5" w:rsidRDefault="00734EF5" w:rsidP="00CF719E">
      <w:pPr>
        <w:widowControl/>
        <w:ind w:left="5220"/>
        <w:jc w:val="center"/>
        <w:rPr>
          <w:rFonts w:eastAsia="Times New Roman"/>
          <w:sz w:val="28"/>
          <w:szCs w:val="28"/>
        </w:rPr>
      </w:pPr>
    </w:p>
    <w:p w:rsidR="00CF719E" w:rsidRPr="00CF719E" w:rsidRDefault="00734EF5" w:rsidP="00CF719E">
      <w:pPr>
        <w:widowControl/>
        <w:ind w:left="52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="00CF719E" w:rsidRPr="00CF719E">
        <w:rPr>
          <w:rFonts w:eastAsia="Times New Roman"/>
          <w:sz w:val="28"/>
          <w:szCs w:val="28"/>
        </w:rPr>
        <w:t>ПРИЛОЖЕНИЕ № 1</w:t>
      </w:r>
    </w:p>
    <w:p w:rsidR="00CF719E" w:rsidRPr="00CF719E" w:rsidRDefault="00734EF5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УТВЕРЖДЕН</w:t>
      </w:r>
    </w:p>
    <w:p w:rsidR="00CF719E" w:rsidRPr="00CF719E" w:rsidRDefault="00734EF5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решением</w:t>
      </w:r>
      <w:r w:rsidR="00CF719E" w:rsidRPr="00CF719E">
        <w:rPr>
          <w:rFonts w:eastAsia="Times New Roman"/>
          <w:sz w:val="28"/>
          <w:szCs w:val="28"/>
        </w:rPr>
        <w:t xml:space="preserve"> Совета Николаевского сельского поселения Щербиновского района </w:t>
      </w:r>
    </w:p>
    <w:p w:rsidR="00CF719E" w:rsidRDefault="00CF719E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 w:rsidRPr="00CF719E">
        <w:rPr>
          <w:rFonts w:eastAsia="Times New Roman"/>
          <w:sz w:val="28"/>
          <w:szCs w:val="28"/>
        </w:rPr>
        <w:t>от 26.12.2024 № 1</w:t>
      </w:r>
    </w:p>
    <w:p w:rsidR="00734EF5" w:rsidRPr="00CF719E" w:rsidRDefault="00734EF5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 w:rsidRPr="00734EF5">
        <w:rPr>
          <w:rFonts w:eastAsia="Times New Roman"/>
          <w:sz w:val="28"/>
          <w:szCs w:val="28"/>
        </w:rPr>
        <w:t xml:space="preserve">(в редакции решения Совета </w:t>
      </w:r>
      <w:r>
        <w:rPr>
          <w:rFonts w:eastAsia="Times New Roman"/>
          <w:sz w:val="28"/>
          <w:szCs w:val="28"/>
        </w:rPr>
        <w:t>Николае</w:t>
      </w:r>
      <w:r w:rsidRPr="00734EF5">
        <w:rPr>
          <w:rFonts w:eastAsia="Times New Roman"/>
          <w:sz w:val="28"/>
          <w:szCs w:val="28"/>
        </w:rPr>
        <w:t>вского сельского поселения Щербиновского района                                                                                                                                     от ______________ № ___)</w:t>
      </w:r>
    </w:p>
    <w:p w:rsidR="00CF719E" w:rsidRPr="00CF719E" w:rsidRDefault="00CF719E" w:rsidP="00CF719E">
      <w:pPr>
        <w:widowControl/>
        <w:jc w:val="center"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jc w:val="center"/>
        <w:rPr>
          <w:rFonts w:eastAsia="Times New Roman"/>
          <w:sz w:val="28"/>
          <w:szCs w:val="28"/>
        </w:rPr>
      </w:pPr>
    </w:p>
    <w:p w:rsidR="00BA45E4" w:rsidRDefault="00BA45E4" w:rsidP="00BA45E4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 xml:space="preserve">Объем поступлений доходов </w:t>
      </w:r>
    </w:p>
    <w:p w:rsidR="00BA45E4" w:rsidRDefault="00BA45E4" w:rsidP="00BA45E4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 xml:space="preserve">в бюджет Николаевского сельского поселения </w:t>
      </w:r>
    </w:p>
    <w:p w:rsidR="00BA45E4" w:rsidRDefault="00BA45E4" w:rsidP="00BA45E4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 xml:space="preserve">Щербиновского района по </w:t>
      </w:r>
      <w:r>
        <w:rPr>
          <w:b/>
          <w:sz w:val="28"/>
          <w:szCs w:val="28"/>
        </w:rPr>
        <w:t xml:space="preserve">кодам видов (подвидов) доходов </w:t>
      </w:r>
    </w:p>
    <w:p w:rsidR="00BA45E4" w:rsidRPr="00961FE6" w:rsidRDefault="00BA45E4" w:rsidP="00BA45E4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25</w:t>
      </w:r>
      <w:r w:rsidR="00734EF5">
        <w:rPr>
          <w:b/>
          <w:sz w:val="28"/>
          <w:szCs w:val="28"/>
        </w:rPr>
        <w:t xml:space="preserve"> </w:t>
      </w:r>
      <w:r w:rsidRPr="00961FE6">
        <w:rPr>
          <w:b/>
          <w:sz w:val="28"/>
          <w:szCs w:val="28"/>
        </w:rPr>
        <w:t>год</w:t>
      </w:r>
    </w:p>
    <w:p w:rsidR="00BA45E4" w:rsidRDefault="00BA45E4" w:rsidP="00BA45E4">
      <w:pPr>
        <w:jc w:val="right"/>
        <w:rPr>
          <w:sz w:val="28"/>
          <w:szCs w:val="28"/>
        </w:rPr>
      </w:pPr>
    </w:p>
    <w:tbl>
      <w:tblPr>
        <w:tblW w:w="9781" w:type="dxa"/>
        <w:tblInd w:w="108" w:type="dxa"/>
        <w:tblLook w:val="01E0"/>
      </w:tblPr>
      <w:tblGrid>
        <w:gridCol w:w="2880"/>
        <w:gridCol w:w="5122"/>
        <w:gridCol w:w="12"/>
        <w:gridCol w:w="1767"/>
      </w:tblGrid>
      <w:tr w:rsidR="00BA45E4" w:rsidTr="00193EC6">
        <w:trPr>
          <w:trHeight w:val="631"/>
          <w:tblHeader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E4" w:rsidRDefault="00BA45E4" w:rsidP="00193EC6">
            <w:r>
              <w:t>Код доходов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E4" w:rsidRDefault="00BA45E4" w:rsidP="00193EC6">
            <w:r>
              <w:t>Наименование кодов доходов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E4" w:rsidRDefault="00BA45E4" w:rsidP="00193EC6">
            <w:pPr>
              <w:jc w:val="center"/>
            </w:pPr>
            <w:r>
              <w:t>Сумма, рублей</w:t>
            </w:r>
          </w:p>
        </w:tc>
      </w:tr>
      <w:tr w:rsidR="00BA45E4" w:rsidTr="00193EC6">
        <w:trPr>
          <w:cantSplit/>
          <w:trHeight w:val="225"/>
        </w:trPr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A45E4" w:rsidRDefault="00BA45E4" w:rsidP="00193EC6">
            <w:pPr>
              <w:rPr>
                <w:b/>
              </w:rPr>
            </w:pPr>
            <w:r>
              <w:rPr>
                <w:b/>
              </w:rPr>
              <w:t>1 00 00000 00 0000 000</w:t>
            </w:r>
          </w:p>
        </w:tc>
        <w:tc>
          <w:tcPr>
            <w:tcW w:w="51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A45E4" w:rsidRDefault="00BA45E4" w:rsidP="00193EC6">
            <w:pPr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A45E4" w:rsidRDefault="00BA45E4" w:rsidP="00193EC6">
            <w:pPr>
              <w:jc w:val="right"/>
              <w:rPr>
                <w:b/>
              </w:rPr>
            </w:pPr>
            <w:r w:rsidRPr="00701C21">
              <w:rPr>
                <w:b/>
              </w:rPr>
              <w:t>10455500,00</w:t>
            </w:r>
          </w:p>
        </w:tc>
      </w:tr>
      <w:tr w:rsidR="00BA45E4" w:rsidTr="00193EC6">
        <w:trPr>
          <w:cantSplit/>
        </w:trPr>
        <w:tc>
          <w:tcPr>
            <w:tcW w:w="2880" w:type="dxa"/>
          </w:tcPr>
          <w:p w:rsidR="00BA45E4" w:rsidRDefault="00BA45E4" w:rsidP="00193EC6"/>
        </w:tc>
        <w:tc>
          <w:tcPr>
            <w:tcW w:w="5122" w:type="dxa"/>
          </w:tcPr>
          <w:p w:rsidR="00BA45E4" w:rsidRDefault="00BA45E4" w:rsidP="00193EC6"/>
        </w:tc>
        <w:tc>
          <w:tcPr>
            <w:tcW w:w="1779" w:type="dxa"/>
            <w:gridSpan w:val="2"/>
          </w:tcPr>
          <w:p w:rsidR="00BA45E4" w:rsidRDefault="00BA45E4" w:rsidP="00193EC6">
            <w:pPr>
              <w:jc w:val="right"/>
            </w:pP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1 01 02000 01 0000 110</w:t>
            </w:r>
          </w:p>
        </w:tc>
        <w:tc>
          <w:tcPr>
            <w:tcW w:w="5122" w:type="dxa"/>
          </w:tcPr>
          <w:p w:rsidR="00BA45E4" w:rsidRDefault="00BA45E4" w:rsidP="00193EC6">
            <w:pPr>
              <w:rPr>
                <w:vertAlign w:val="superscript"/>
              </w:rPr>
            </w:pPr>
            <w:r>
              <w:t>Налог на доходы физических лиц</w:t>
            </w:r>
            <w:r>
              <w:rPr>
                <w:vertAlign w:val="superscript"/>
              </w:rPr>
              <w:t>*</w:t>
            </w:r>
          </w:p>
          <w:p w:rsidR="00BA45E4" w:rsidRDefault="00BA45E4" w:rsidP="00193EC6">
            <w:pPr>
              <w:rPr>
                <w:vertAlign w:val="superscript"/>
              </w:rPr>
            </w:pPr>
          </w:p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701C21">
              <w:t>3543000,00</w:t>
            </w:r>
          </w:p>
        </w:tc>
      </w:tr>
      <w:tr w:rsidR="00BA45E4" w:rsidTr="00193EC6">
        <w:trPr>
          <w:cantSplit/>
        </w:trPr>
        <w:tc>
          <w:tcPr>
            <w:tcW w:w="2880" w:type="dxa"/>
          </w:tcPr>
          <w:p w:rsidR="00BA45E4" w:rsidRDefault="00BA45E4" w:rsidP="00193EC6">
            <w:r>
              <w:t>1 03 02231 01 0000 110</w:t>
            </w:r>
          </w:p>
          <w:p w:rsidR="00BA45E4" w:rsidRDefault="00BA45E4" w:rsidP="00193EC6">
            <w:pPr>
              <w:jc w:val="both"/>
            </w:pP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</w:t>
            </w:r>
            <w:r>
              <w:t>*</w:t>
            </w:r>
          </w:p>
          <w:p w:rsidR="00BA45E4" w:rsidRDefault="00BA45E4" w:rsidP="00193EC6">
            <w:pPr>
              <w:jc w:val="both"/>
              <w:rPr>
                <w:vertAlign w:val="superscript"/>
              </w:rPr>
            </w:pPr>
          </w:p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701C21">
              <w:t>518000,00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lastRenderedPageBreak/>
              <w:t>1 03 02241 01 0000 110</w:t>
            </w:r>
          </w:p>
        </w:tc>
        <w:tc>
          <w:tcPr>
            <w:tcW w:w="5122" w:type="dxa"/>
          </w:tcPr>
          <w:p w:rsidR="00BA45E4" w:rsidRDefault="00BA45E4" w:rsidP="00193EC6">
            <w:pPr>
              <w:pStyle w:val="af4"/>
              <w:jc w:val="both"/>
              <w:rPr>
                <w:rFonts w:ascii="Times New Roman" w:hAnsi="Times New Roman"/>
              </w:rPr>
            </w:pPr>
            <w:r w:rsidRPr="00E61B37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rFonts w:ascii="Times New Roman" w:hAnsi="Times New Roman"/>
              </w:rPr>
              <w:t>*</w:t>
            </w:r>
          </w:p>
          <w:p w:rsidR="00BA45E4" w:rsidRDefault="00BA45E4" w:rsidP="00193EC6">
            <w:pPr>
              <w:jc w:val="both"/>
            </w:pPr>
          </w:p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>
              <w:t>3100,00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1 03 02251 01 0000 110</w:t>
            </w:r>
          </w:p>
        </w:tc>
        <w:tc>
          <w:tcPr>
            <w:tcW w:w="5122" w:type="dxa"/>
          </w:tcPr>
          <w:p w:rsidR="00BA45E4" w:rsidRDefault="00BA45E4" w:rsidP="00193EC6">
            <w:pPr>
              <w:pStyle w:val="af4"/>
              <w:jc w:val="both"/>
              <w:rPr>
                <w:rFonts w:ascii="Times New Roman" w:hAnsi="Times New Roman"/>
              </w:rPr>
            </w:pPr>
            <w:r w:rsidRPr="00E61B37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rFonts w:ascii="Times New Roman" w:hAnsi="Times New Roman"/>
              </w:rPr>
              <w:t>*</w:t>
            </w:r>
          </w:p>
          <w:p w:rsidR="00BA45E4" w:rsidRDefault="00BA45E4" w:rsidP="00193EC6">
            <w:pPr>
              <w:jc w:val="both"/>
            </w:pPr>
          </w:p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701C21">
              <w:t>548400,00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1 05 03000 01 0000 110</w:t>
            </w:r>
          </w:p>
        </w:tc>
        <w:tc>
          <w:tcPr>
            <w:tcW w:w="5122" w:type="dxa"/>
          </w:tcPr>
          <w:p w:rsidR="00BA45E4" w:rsidRDefault="00BA45E4" w:rsidP="00193EC6">
            <w:r>
              <w:t>Единый сельскохозяйственный налог*</w:t>
            </w:r>
          </w:p>
          <w:p w:rsidR="00BA45E4" w:rsidRDefault="00BA45E4" w:rsidP="00193EC6"/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701C21">
              <w:t>3667000,00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1 06 01030 10 0000 110</w:t>
            </w:r>
          </w:p>
        </w:tc>
        <w:tc>
          <w:tcPr>
            <w:tcW w:w="5122" w:type="dxa"/>
            <w:hideMark/>
          </w:tcPr>
          <w:p w:rsidR="00BA45E4" w:rsidRDefault="00BA45E4" w:rsidP="00193EC6">
            <w:r>
              <w:rPr>
                <w:color w:val="000000" w:themeColor="text1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BA45E4" w:rsidRDefault="00BA45E4" w:rsidP="00193EC6"/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701C21">
              <w:t>278000,00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1 06 06000 00 0000 110</w:t>
            </w:r>
          </w:p>
        </w:tc>
        <w:tc>
          <w:tcPr>
            <w:tcW w:w="5122" w:type="dxa"/>
          </w:tcPr>
          <w:p w:rsidR="00BA45E4" w:rsidRDefault="00BA45E4" w:rsidP="00193EC6">
            <w:r>
              <w:t>Земельный налог</w:t>
            </w:r>
          </w:p>
          <w:p w:rsidR="00BA45E4" w:rsidRDefault="00BA45E4" w:rsidP="00193EC6"/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701C21">
              <w:t>1898000</w:t>
            </w:r>
            <w:r>
              <w:t>,00</w:t>
            </w:r>
          </w:p>
        </w:tc>
      </w:tr>
      <w:tr w:rsidR="00734EF5" w:rsidTr="00193EC6">
        <w:trPr>
          <w:cantSplit/>
        </w:trPr>
        <w:tc>
          <w:tcPr>
            <w:tcW w:w="2880" w:type="dxa"/>
            <w:hideMark/>
          </w:tcPr>
          <w:p w:rsidR="00734EF5" w:rsidRDefault="00734EF5" w:rsidP="00193EC6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122" w:type="dxa"/>
          </w:tcPr>
          <w:p w:rsidR="00734EF5" w:rsidRDefault="00734EF5" w:rsidP="00193EC6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  <w:p w:rsidR="00734EF5" w:rsidRDefault="00734EF5" w:rsidP="00193EC6">
            <w:pPr>
              <w:jc w:val="both"/>
              <w:rPr>
                <w:b/>
              </w:rPr>
            </w:pPr>
          </w:p>
        </w:tc>
        <w:tc>
          <w:tcPr>
            <w:tcW w:w="1779" w:type="dxa"/>
            <w:gridSpan w:val="2"/>
            <w:hideMark/>
          </w:tcPr>
          <w:p w:rsidR="00734EF5" w:rsidRDefault="00734EF5" w:rsidP="00CB322A">
            <w:pPr>
              <w:jc w:val="right"/>
            </w:pPr>
            <w:r>
              <w:rPr>
                <w:b/>
                <w:bCs/>
              </w:rPr>
              <w:t>3994900,00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2 02 00000 00 0000 000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t>Безвозмездные поступления от других бюджетов бюджетной системы Российской Федерации*</w:t>
            </w:r>
          </w:p>
          <w:p w:rsidR="00BA45E4" w:rsidRDefault="00BA45E4" w:rsidP="00193EC6">
            <w:pPr>
              <w:jc w:val="both"/>
            </w:pPr>
          </w:p>
        </w:tc>
        <w:tc>
          <w:tcPr>
            <w:tcW w:w="1779" w:type="dxa"/>
            <w:gridSpan w:val="2"/>
            <w:hideMark/>
          </w:tcPr>
          <w:p w:rsidR="00BA45E4" w:rsidRDefault="00734EF5" w:rsidP="00193EC6">
            <w:pPr>
              <w:jc w:val="right"/>
            </w:pPr>
            <w:r>
              <w:rPr>
                <w:b/>
                <w:bCs/>
              </w:rPr>
              <w:t>39949</w:t>
            </w:r>
            <w:r w:rsidR="00BA45E4">
              <w:rPr>
                <w:b/>
                <w:bCs/>
              </w:rPr>
              <w:t>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2 02 100</w:t>
            </w:r>
            <w:r>
              <w:rPr>
                <w:lang w:val="en-US"/>
              </w:rPr>
              <w:t>0</w:t>
            </w:r>
            <w:r>
              <w:t>0 00 0000 150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Дотации бюджетам бюджетной системы Российской Федерации</w:t>
            </w:r>
            <w:r>
              <w:t xml:space="preserve"> *</w:t>
            </w:r>
          </w:p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B56720">
              <w:t>1597300</w:t>
            </w:r>
            <w:r>
              <w:t>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/>
        </w:tc>
        <w:tc>
          <w:tcPr>
            <w:tcW w:w="5122" w:type="dxa"/>
            <w:hideMark/>
          </w:tcPr>
          <w:p w:rsidR="00BA45E4" w:rsidRDefault="00BA45E4" w:rsidP="00193EC6">
            <w:pPr>
              <w:jc w:val="both"/>
            </w:pPr>
          </w:p>
        </w:tc>
        <w:tc>
          <w:tcPr>
            <w:tcW w:w="1779" w:type="dxa"/>
            <w:gridSpan w:val="2"/>
            <w:hideMark/>
          </w:tcPr>
          <w:p w:rsidR="00BA45E4" w:rsidRPr="00B56720" w:rsidRDefault="00BA45E4" w:rsidP="00193EC6">
            <w:pPr>
              <w:jc w:val="right"/>
            </w:pP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2 02 30000 00 0000 150</w:t>
            </w:r>
          </w:p>
        </w:tc>
        <w:tc>
          <w:tcPr>
            <w:tcW w:w="5122" w:type="dxa"/>
            <w:hideMark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Субвенции бюджетам бюджетной системы Российской Федерации</w:t>
            </w:r>
            <w:r>
              <w:t xml:space="preserve"> *</w:t>
            </w:r>
          </w:p>
        </w:tc>
        <w:tc>
          <w:tcPr>
            <w:tcW w:w="1779" w:type="dxa"/>
            <w:gridSpan w:val="2"/>
            <w:hideMark/>
          </w:tcPr>
          <w:p w:rsidR="00BA45E4" w:rsidRDefault="00734EF5" w:rsidP="00193EC6">
            <w:pPr>
              <w:jc w:val="right"/>
            </w:pPr>
            <w:r>
              <w:t>197</w:t>
            </w:r>
            <w:r w:rsidR="00BA45E4">
              <w:t>600,00</w:t>
            </w:r>
          </w:p>
        </w:tc>
      </w:tr>
      <w:tr w:rsidR="00734EF5" w:rsidTr="00193EC6">
        <w:trPr>
          <w:cantSplit/>
        </w:trPr>
        <w:tc>
          <w:tcPr>
            <w:tcW w:w="2880" w:type="dxa"/>
            <w:hideMark/>
          </w:tcPr>
          <w:p w:rsidR="00734EF5" w:rsidRDefault="00734EF5" w:rsidP="00193EC6">
            <w:r w:rsidRPr="00ED0281">
              <w:t>2 02 40000 00 0000 150</w:t>
            </w:r>
          </w:p>
        </w:tc>
        <w:tc>
          <w:tcPr>
            <w:tcW w:w="5122" w:type="dxa"/>
            <w:hideMark/>
          </w:tcPr>
          <w:p w:rsidR="00734EF5" w:rsidRDefault="00734EF5" w:rsidP="00193EC6">
            <w:pPr>
              <w:jc w:val="both"/>
              <w:rPr>
                <w:color w:val="000000" w:themeColor="text1"/>
                <w:szCs w:val="28"/>
              </w:rPr>
            </w:pPr>
            <w:r w:rsidRPr="00ED0281">
              <w:t>Иные межбюджетные трансферты</w:t>
            </w:r>
          </w:p>
        </w:tc>
        <w:tc>
          <w:tcPr>
            <w:tcW w:w="1779" w:type="dxa"/>
            <w:gridSpan w:val="2"/>
            <w:hideMark/>
          </w:tcPr>
          <w:p w:rsidR="00734EF5" w:rsidRDefault="00734EF5" w:rsidP="00193EC6">
            <w:pPr>
              <w:jc w:val="right"/>
            </w:pPr>
            <w:r>
              <w:t>2200000,00</w:t>
            </w:r>
          </w:p>
        </w:tc>
      </w:tr>
      <w:tr w:rsidR="00BA45E4" w:rsidTr="00193EC6">
        <w:trPr>
          <w:cantSplit/>
        </w:trPr>
        <w:tc>
          <w:tcPr>
            <w:tcW w:w="2880" w:type="dxa"/>
          </w:tcPr>
          <w:p w:rsidR="00BA45E4" w:rsidRDefault="00BA45E4" w:rsidP="00193EC6"/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</w:p>
        </w:tc>
        <w:tc>
          <w:tcPr>
            <w:tcW w:w="1779" w:type="dxa"/>
            <w:gridSpan w:val="2"/>
          </w:tcPr>
          <w:p w:rsidR="00BA45E4" w:rsidRDefault="00BA45E4" w:rsidP="00193EC6">
            <w:pPr>
              <w:jc w:val="right"/>
            </w:pPr>
          </w:p>
        </w:tc>
      </w:tr>
      <w:tr w:rsidR="00BA45E4" w:rsidTr="00193EC6">
        <w:trPr>
          <w:cantSplit/>
        </w:trPr>
        <w:tc>
          <w:tcPr>
            <w:tcW w:w="2880" w:type="dxa"/>
          </w:tcPr>
          <w:p w:rsidR="00BA45E4" w:rsidRDefault="00BA45E4" w:rsidP="00193EC6">
            <w:pPr>
              <w:rPr>
                <w:b/>
              </w:rPr>
            </w:pPr>
          </w:p>
        </w:tc>
        <w:tc>
          <w:tcPr>
            <w:tcW w:w="5134" w:type="dxa"/>
            <w:gridSpan w:val="2"/>
            <w:hideMark/>
          </w:tcPr>
          <w:p w:rsidR="00BA45E4" w:rsidRDefault="00BA45E4" w:rsidP="00193EC6">
            <w:pPr>
              <w:rPr>
                <w:b/>
              </w:rPr>
            </w:pPr>
            <w:r>
              <w:rPr>
                <w:b/>
              </w:rPr>
              <w:t>Всего доходов</w:t>
            </w:r>
          </w:p>
        </w:tc>
        <w:tc>
          <w:tcPr>
            <w:tcW w:w="1767" w:type="dxa"/>
            <w:hideMark/>
          </w:tcPr>
          <w:p w:rsidR="00BA45E4" w:rsidRDefault="00734EF5" w:rsidP="00193EC6">
            <w:pPr>
              <w:jc w:val="right"/>
              <w:rPr>
                <w:b/>
              </w:rPr>
            </w:pPr>
            <w:r>
              <w:rPr>
                <w:b/>
              </w:rPr>
              <w:t>14450400,00</w:t>
            </w:r>
          </w:p>
        </w:tc>
      </w:tr>
    </w:tbl>
    <w:p w:rsidR="00BA45E4" w:rsidRDefault="00BA45E4" w:rsidP="00BA45E4">
      <w:pPr>
        <w:jc w:val="right"/>
        <w:rPr>
          <w:sz w:val="28"/>
          <w:szCs w:val="28"/>
        </w:rPr>
      </w:pPr>
    </w:p>
    <w:p w:rsidR="00CF719E" w:rsidRPr="00CF719E" w:rsidRDefault="00BA45E4" w:rsidP="00BA45E4">
      <w:pPr>
        <w:widowControl/>
        <w:ind w:firstLine="900"/>
        <w:jc w:val="both"/>
        <w:rPr>
          <w:rFonts w:eastAsia="Times New Roman"/>
          <w:sz w:val="28"/>
          <w:szCs w:val="28"/>
        </w:rPr>
      </w:pPr>
      <w:r>
        <w:rPr>
          <w:sz w:val="28"/>
        </w:rPr>
        <w:t>*</w:t>
      </w:r>
      <w:r>
        <w:rPr>
          <w:sz w:val="28"/>
          <w:szCs w:val="28"/>
        </w:rPr>
        <w:t>П</w:t>
      </w:r>
      <w:r w:rsidRPr="00766C81">
        <w:rPr>
          <w:sz w:val="28"/>
          <w:szCs w:val="28"/>
        </w:rPr>
        <w:t xml:space="preserve">о видам и подвидам доходов, входящим в соответствующий группировочный код бюджетной классификации,  </w:t>
      </w:r>
      <w:r w:rsidRPr="00766C81">
        <w:rPr>
          <w:sz w:val="28"/>
        </w:rPr>
        <w:t xml:space="preserve">зачисляемым в </w:t>
      </w:r>
      <w:r>
        <w:rPr>
          <w:sz w:val="28"/>
        </w:rPr>
        <w:t xml:space="preserve">бюджет </w:t>
      </w:r>
      <w:r>
        <w:rPr>
          <w:sz w:val="28"/>
        </w:rPr>
        <w:lastRenderedPageBreak/>
        <w:t>Николаевского сельского поселения Щербиновского района</w:t>
      </w:r>
      <w:r w:rsidRPr="00766C81">
        <w:rPr>
          <w:sz w:val="28"/>
          <w:szCs w:val="28"/>
        </w:rPr>
        <w:t xml:space="preserve"> в соответствии с законодательством Российской Федерации</w:t>
      </w:r>
      <w:r w:rsidRPr="00CC2FEE">
        <w:rPr>
          <w:sz w:val="28"/>
        </w:rPr>
        <w:t>.</w:t>
      </w:r>
      <w:r w:rsidR="00734EF5">
        <w:rPr>
          <w:sz w:val="28"/>
        </w:rPr>
        <w:t>».</w:t>
      </w:r>
    </w:p>
    <w:p w:rsidR="00CF719E" w:rsidRPr="00CF719E" w:rsidRDefault="00CF719E" w:rsidP="00CF719E">
      <w:pPr>
        <w:widowControl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jc w:val="both"/>
        <w:rPr>
          <w:rFonts w:eastAsia="Times New Roman"/>
          <w:sz w:val="28"/>
          <w:szCs w:val="28"/>
        </w:rPr>
      </w:pPr>
      <w:r w:rsidRPr="00CF719E">
        <w:rPr>
          <w:rFonts w:eastAsia="Times New Roman"/>
          <w:sz w:val="28"/>
          <w:szCs w:val="28"/>
        </w:rPr>
        <w:t>Глава</w:t>
      </w:r>
    </w:p>
    <w:p w:rsidR="00CF719E" w:rsidRPr="00CF719E" w:rsidRDefault="00CF719E" w:rsidP="00CF719E">
      <w:pPr>
        <w:widowControl/>
        <w:jc w:val="both"/>
        <w:rPr>
          <w:rFonts w:eastAsia="Times New Roman"/>
          <w:sz w:val="28"/>
          <w:szCs w:val="28"/>
        </w:rPr>
      </w:pPr>
      <w:r w:rsidRPr="00CF719E">
        <w:rPr>
          <w:rFonts w:eastAsia="Times New Roman"/>
          <w:sz w:val="28"/>
          <w:szCs w:val="28"/>
        </w:rPr>
        <w:t xml:space="preserve">Николаевского сельского поселения </w:t>
      </w:r>
    </w:p>
    <w:p w:rsidR="003053F5" w:rsidRPr="00FD1D81" w:rsidRDefault="00CF719E" w:rsidP="005548DF">
      <w:pPr>
        <w:widowControl/>
        <w:jc w:val="both"/>
        <w:rPr>
          <w:szCs w:val="24"/>
        </w:rPr>
      </w:pPr>
      <w:r w:rsidRPr="00CF719E">
        <w:rPr>
          <w:rFonts w:eastAsia="Times New Roman"/>
          <w:sz w:val="28"/>
          <w:szCs w:val="28"/>
        </w:rPr>
        <w:t>Щербиновского района</w:t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="005548DF">
        <w:rPr>
          <w:rFonts w:eastAsia="Times New Roman"/>
          <w:sz w:val="28"/>
          <w:szCs w:val="28"/>
        </w:rPr>
        <w:t xml:space="preserve">                    Л.Н. Мацкевич</w:t>
      </w:r>
      <w:bookmarkStart w:id="0" w:name="_GoBack"/>
      <w:bookmarkEnd w:id="0"/>
    </w:p>
    <w:sectPr w:rsidR="003053F5" w:rsidRPr="00FD1D81" w:rsidSect="00185CC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DEE" w:rsidRDefault="00FF1DEE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endnote>
  <w:endnote w:type="continuationSeparator" w:id="1">
    <w:p w:rsidR="00FF1DEE" w:rsidRDefault="00FF1DEE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DejaVu Sans Mono">
    <w:panose1 w:val="020B0609030804020204"/>
    <w:charset w:val="CC"/>
    <w:family w:val="modern"/>
    <w:pitch w:val="fixed"/>
    <w:sig w:usb0="E70026FF" w:usb1="D200F9FB" w:usb2="02000028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DEE" w:rsidRDefault="00FF1DEE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footnote>
  <w:footnote w:type="continuationSeparator" w:id="1">
    <w:p w:rsidR="00FF1DEE" w:rsidRDefault="00FF1DEE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19E" w:rsidRDefault="000171B2" w:rsidP="00CF719E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F719E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F719E" w:rsidRDefault="00CF719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19E" w:rsidRDefault="000171B2" w:rsidP="00CF719E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F719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548DF">
      <w:rPr>
        <w:rStyle w:val="ac"/>
        <w:noProof/>
      </w:rPr>
      <w:t>2</w:t>
    </w:r>
    <w:r>
      <w:rPr>
        <w:rStyle w:val="ac"/>
      </w:rPr>
      <w:fldChar w:fldCharType="end"/>
    </w:r>
  </w:p>
  <w:p w:rsidR="00CF719E" w:rsidRDefault="00CF719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6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6F24AB4"/>
    <w:multiLevelType w:val="hybridMultilevel"/>
    <w:tmpl w:val="601C75A8"/>
    <w:lvl w:ilvl="0" w:tplc="F2C8785C">
      <w:start w:val="1"/>
      <w:numFmt w:val="decimal"/>
      <w:lvlText w:val="%1."/>
      <w:lvlJc w:val="left"/>
      <w:pPr>
        <w:tabs>
          <w:tab w:val="num" w:pos="2190"/>
        </w:tabs>
        <w:ind w:left="2190" w:hanging="1230"/>
      </w:pPr>
      <w:rPr>
        <w:rFonts w:cs="Times New Roman" w:hint="default"/>
      </w:rPr>
    </w:lvl>
    <w:lvl w:ilvl="1" w:tplc="551C8F2C">
      <w:start w:val="1"/>
      <w:numFmt w:val="bullet"/>
      <w:pStyle w:val="a"/>
      <w:lvlText w:val="–"/>
      <w:lvlJc w:val="left"/>
      <w:pPr>
        <w:tabs>
          <w:tab w:val="num" w:pos="1425"/>
        </w:tabs>
        <w:ind w:left="1425" w:hanging="716"/>
      </w:pPr>
      <w:rPr>
        <w:rFonts w:ascii="Times New Roman" w:hAnsi="Times New Roman"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12">
    <w:nsid w:val="791160F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827" w:hanging="432"/>
      </w:pPr>
    </w:lvl>
    <w:lvl w:ilvl="1">
      <w:start w:val="1"/>
      <w:numFmt w:val="decimal"/>
      <w:pStyle w:val="2"/>
      <w:lvlText w:val="%1.%2"/>
      <w:lvlJc w:val="left"/>
      <w:pPr>
        <w:ind w:left="4971" w:hanging="576"/>
      </w:pPr>
    </w:lvl>
    <w:lvl w:ilvl="2">
      <w:start w:val="1"/>
      <w:numFmt w:val="decimal"/>
      <w:pStyle w:val="3"/>
      <w:lvlText w:val="%1.%2.%3"/>
      <w:lvlJc w:val="left"/>
      <w:pPr>
        <w:ind w:left="5115" w:hanging="720"/>
      </w:pPr>
    </w:lvl>
    <w:lvl w:ilvl="3">
      <w:start w:val="1"/>
      <w:numFmt w:val="decimal"/>
      <w:pStyle w:val="4"/>
      <w:lvlText w:val="%1.%2.%3.%4"/>
      <w:lvlJc w:val="left"/>
      <w:pPr>
        <w:ind w:left="5259" w:hanging="864"/>
      </w:pPr>
    </w:lvl>
    <w:lvl w:ilvl="4">
      <w:start w:val="1"/>
      <w:numFmt w:val="decimal"/>
      <w:pStyle w:val="5"/>
      <w:lvlText w:val="%1.%2.%3.%4.%5"/>
      <w:lvlJc w:val="left"/>
      <w:pPr>
        <w:ind w:left="5403" w:hanging="1008"/>
      </w:pPr>
    </w:lvl>
    <w:lvl w:ilvl="5">
      <w:start w:val="1"/>
      <w:numFmt w:val="decimal"/>
      <w:pStyle w:val="6"/>
      <w:lvlText w:val="%1.%2.%3.%4.%5.%6"/>
      <w:lvlJc w:val="left"/>
      <w:pPr>
        <w:ind w:left="5547" w:hanging="1152"/>
      </w:pPr>
    </w:lvl>
    <w:lvl w:ilvl="6">
      <w:start w:val="1"/>
      <w:numFmt w:val="decimal"/>
      <w:pStyle w:val="7"/>
      <w:lvlText w:val="%1.%2.%3.%4.%5.%6.%7"/>
      <w:lvlJc w:val="left"/>
      <w:pPr>
        <w:ind w:left="5691" w:hanging="1296"/>
      </w:pPr>
    </w:lvl>
    <w:lvl w:ilvl="7">
      <w:start w:val="1"/>
      <w:numFmt w:val="decimal"/>
      <w:pStyle w:val="8"/>
      <w:lvlText w:val="%1.%2.%3.%4.%5.%6.%7.%8"/>
      <w:lvlJc w:val="left"/>
      <w:pPr>
        <w:ind w:left="5835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5979" w:hanging="1584"/>
      </w:pPr>
    </w:lvl>
  </w:abstractNum>
  <w:abstractNum w:abstractNumId="13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1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C1FF1"/>
    <w:rsid w:val="00001B9F"/>
    <w:rsid w:val="00002029"/>
    <w:rsid w:val="0000379F"/>
    <w:rsid w:val="000055E5"/>
    <w:rsid w:val="00013E32"/>
    <w:rsid w:val="00014F17"/>
    <w:rsid w:val="000171B2"/>
    <w:rsid w:val="0002326B"/>
    <w:rsid w:val="00024189"/>
    <w:rsid w:val="000247FA"/>
    <w:rsid w:val="0002571B"/>
    <w:rsid w:val="00026215"/>
    <w:rsid w:val="0003036B"/>
    <w:rsid w:val="00036762"/>
    <w:rsid w:val="00040783"/>
    <w:rsid w:val="00041494"/>
    <w:rsid w:val="00042354"/>
    <w:rsid w:val="00042598"/>
    <w:rsid w:val="00042678"/>
    <w:rsid w:val="00042B42"/>
    <w:rsid w:val="00047480"/>
    <w:rsid w:val="00052012"/>
    <w:rsid w:val="000540DC"/>
    <w:rsid w:val="00056383"/>
    <w:rsid w:val="00060649"/>
    <w:rsid w:val="0006411E"/>
    <w:rsid w:val="000673B6"/>
    <w:rsid w:val="00070F5C"/>
    <w:rsid w:val="00071E4B"/>
    <w:rsid w:val="00072486"/>
    <w:rsid w:val="00072520"/>
    <w:rsid w:val="000751F3"/>
    <w:rsid w:val="00077AD4"/>
    <w:rsid w:val="000839DD"/>
    <w:rsid w:val="00087693"/>
    <w:rsid w:val="00090DFC"/>
    <w:rsid w:val="00097F80"/>
    <w:rsid w:val="000A137B"/>
    <w:rsid w:val="000A1819"/>
    <w:rsid w:val="000A19D8"/>
    <w:rsid w:val="000A363A"/>
    <w:rsid w:val="000A451A"/>
    <w:rsid w:val="000A5F33"/>
    <w:rsid w:val="000A698F"/>
    <w:rsid w:val="000A7E13"/>
    <w:rsid w:val="000B1DB6"/>
    <w:rsid w:val="000B68C0"/>
    <w:rsid w:val="000C0769"/>
    <w:rsid w:val="000C145C"/>
    <w:rsid w:val="000C46CE"/>
    <w:rsid w:val="000C544C"/>
    <w:rsid w:val="000C58EC"/>
    <w:rsid w:val="000C5ED8"/>
    <w:rsid w:val="000D7EA9"/>
    <w:rsid w:val="000E425A"/>
    <w:rsid w:val="000E5563"/>
    <w:rsid w:val="000E74E2"/>
    <w:rsid w:val="000F0784"/>
    <w:rsid w:val="000F1FEF"/>
    <w:rsid w:val="000F3E10"/>
    <w:rsid w:val="000F7A2C"/>
    <w:rsid w:val="00100DAC"/>
    <w:rsid w:val="001045BB"/>
    <w:rsid w:val="001071DE"/>
    <w:rsid w:val="0011465C"/>
    <w:rsid w:val="00116EAC"/>
    <w:rsid w:val="0012051C"/>
    <w:rsid w:val="00120642"/>
    <w:rsid w:val="00120664"/>
    <w:rsid w:val="001241B3"/>
    <w:rsid w:val="00124CE1"/>
    <w:rsid w:val="001346AF"/>
    <w:rsid w:val="001413A1"/>
    <w:rsid w:val="00142A6F"/>
    <w:rsid w:val="00143607"/>
    <w:rsid w:val="00143E62"/>
    <w:rsid w:val="001444AC"/>
    <w:rsid w:val="00144ECD"/>
    <w:rsid w:val="00147C60"/>
    <w:rsid w:val="001571AE"/>
    <w:rsid w:val="00161142"/>
    <w:rsid w:val="0016140E"/>
    <w:rsid w:val="00162F3C"/>
    <w:rsid w:val="00163933"/>
    <w:rsid w:val="0016578B"/>
    <w:rsid w:val="00166243"/>
    <w:rsid w:val="0017006F"/>
    <w:rsid w:val="0017169E"/>
    <w:rsid w:val="001723C8"/>
    <w:rsid w:val="00173DB1"/>
    <w:rsid w:val="00173EDB"/>
    <w:rsid w:val="001836E9"/>
    <w:rsid w:val="0018438E"/>
    <w:rsid w:val="00185CC9"/>
    <w:rsid w:val="00192A49"/>
    <w:rsid w:val="00192ACA"/>
    <w:rsid w:val="001956AA"/>
    <w:rsid w:val="00195CC4"/>
    <w:rsid w:val="001A258A"/>
    <w:rsid w:val="001B432F"/>
    <w:rsid w:val="001B5BCD"/>
    <w:rsid w:val="001C00B2"/>
    <w:rsid w:val="001C0E6E"/>
    <w:rsid w:val="001C32FA"/>
    <w:rsid w:val="001C371F"/>
    <w:rsid w:val="001C6C3E"/>
    <w:rsid w:val="001C742C"/>
    <w:rsid w:val="001D3EBA"/>
    <w:rsid w:val="001D4781"/>
    <w:rsid w:val="001D536E"/>
    <w:rsid w:val="001D6156"/>
    <w:rsid w:val="001E2E2E"/>
    <w:rsid w:val="001F0450"/>
    <w:rsid w:val="001F4F74"/>
    <w:rsid w:val="001F50E1"/>
    <w:rsid w:val="001F693F"/>
    <w:rsid w:val="00200265"/>
    <w:rsid w:val="002020B3"/>
    <w:rsid w:val="00204469"/>
    <w:rsid w:val="00211415"/>
    <w:rsid w:val="002139BB"/>
    <w:rsid w:val="00213F41"/>
    <w:rsid w:val="002146C1"/>
    <w:rsid w:val="002168EC"/>
    <w:rsid w:val="00217810"/>
    <w:rsid w:val="0022074B"/>
    <w:rsid w:val="00220CD5"/>
    <w:rsid w:val="00222353"/>
    <w:rsid w:val="0022588B"/>
    <w:rsid w:val="00226888"/>
    <w:rsid w:val="00226AD3"/>
    <w:rsid w:val="002369A8"/>
    <w:rsid w:val="00240B4B"/>
    <w:rsid w:val="00243BCD"/>
    <w:rsid w:val="00246344"/>
    <w:rsid w:val="00256929"/>
    <w:rsid w:val="00260293"/>
    <w:rsid w:val="002610DB"/>
    <w:rsid w:val="002634CA"/>
    <w:rsid w:val="00271114"/>
    <w:rsid w:val="002766B4"/>
    <w:rsid w:val="002826C0"/>
    <w:rsid w:val="00283E73"/>
    <w:rsid w:val="00294269"/>
    <w:rsid w:val="002A38BD"/>
    <w:rsid w:val="002A57C8"/>
    <w:rsid w:val="002B19CC"/>
    <w:rsid w:val="002B4E8C"/>
    <w:rsid w:val="002C1FF1"/>
    <w:rsid w:val="002C4D31"/>
    <w:rsid w:val="002C5048"/>
    <w:rsid w:val="002D21B7"/>
    <w:rsid w:val="002D78EC"/>
    <w:rsid w:val="002E0E8D"/>
    <w:rsid w:val="002E11EA"/>
    <w:rsid w:val="002E2963"/>
    <w:rsid w:val="002E31F7"/>
    <w:rsid w:val="002E4028"/>
    <w:rsid w:val="002E4D53"/>
    <w:rsid w:val="002E57C8"/>
    <w:rsid w:val="002E7E60"/>
    <w:rsid w:val="002F14FF"/>
    <w:rsid w:val="002F4972"/>
    <w:rsid w:val="002F5118"/>
    <w:rsid w:val="002F6139"/>
    <w:rsid w:val="002F693E"/>
    <w:rsid w:val="002F784E"/>
    <w:rsid w:val="00301982"/>
    <w:rsid w:val="003045E4"/>
    <w:rsid w:val="003053F5"/>
    <w:rsid w:val="00305A28"/>
    <w:rsid w:val="00305FFF"/>
    <w:rsid w:val="00310E4C"/>
    <w:rsid w:val="00312F08"/>
    <w:rsid w:val="00313074"/>
    <w:rsid w:val="0031444F"/>
    <w:rsid w:val="00314C86"/>
    <w:rsid w:val="003203ED"/>
    <w:rsid w:val="0032465B"/>
    <w:rsid w:val="0032678D"/>
    <w:rsid w:val="003276AD"/>
    <w:rsid w:val="003276E3"/>
    <w:rsid w:val="00335822"/>
    <w:rsid w:val="00341278"/>
    <w:rsid w:val="00341EC2"/>
    <w:rsid w:val="00342806"/>
    <w:rsid w:val="00343BE5"/>
    <w:rsid w:val="00350D7F"/>
    <w:rsid w:val="00351304"/>
    <w:rsid w:val="00351918"/>
    <w:rsid w:val="00352BDB"/>
    <w:rsid w:val="00353B65"/>
    <w:rsid w:val="0035470A"/>
    <w:rsid w:val="00355A2E"/>
    <w:rsid w:val="0036261D"/>
    <w:rsid w:val="00363827"/>
    <w:rsid w:val="00366539"/>
    <w:rsid w:val="0037681E"/>
    <w:rsid w:val="00376FE2"/>
    <w:rsid w:val="00377E2D"/>
    <w:rsid w:val="0038062E"/>
    <w:rsid w:val="00384BDE"/>
    <w:rsid w:val="00386B7E"/>
    <w:rsid w:val="00391302"/>
    <w:rsid w:val="00394B75"/>
    <w:rsid w:val="00394CF3"/>
    <w:rsid w:val="00395841"/>
    <w:rsid w:val="00397A18"/>
    <w:rsid w:val="003A00B8"/>
    <w:rsid w:val="003A06AF"/>
    <w:rsid w:val="003A06FA"/>
    <w:rsid w:val="003A72CB"/>
    <w:rsid w:val="003B17C9"/>
    <w:rsid w:val="003B792C"/>
    <w:rsid w:val="003B7A23"/>
    <w:rsid w:val="003C17AF"/>
    <w:rsid w:val="003C24DD"/>
    <w:rsid w:val="003C29EA"/>
    <w:rsid w:val="003C330A"/>
    <w:rsid w:val="003C50A5"/>
    <w:rsid w:val="003D13F9"/>
    <w:rsid w:val="003D178D"/>
    <w:rsid w:val="003D425C"/>
    <w:rsid w:val="003D580A"/>
    <w:rsid w:val="003D7BCD"/>
    <w:rsid w:val="003E04CA"/>
    <w:rsid w:val="003E1A96"/>
    <w:rsid w:val="003E223C"/>
    <w:rsid w:val="003E2295"/>
    <w:rsid w:val="003E6BD4"/>
    <w:rsid w:val="003F5042"/>
    <w:rsid w:val="0040012E"/>
    <w:rsid w:val="004036D9"/>
    <w:rsid w:val="00405516"/>
    <w:rsid w:val="004078FF"/>
    <w:rsid w:val="00415826"/>
    <w:rsid w:val="004159FC"/>
    <w:rsid w:val="00422151"/>
    <w:rsid w:val="00422C50"/>
    <w:rsid w:val="00425091"/>
    <w:rsid w:val="00426210"/>
    <w:rsid w:val="00427021"/>
    <w:rsid w:val="00427996"/>
    <w:rsid w:val="00430E4C"/>
    <w:rsid w:val="00433787"/>
    <w:rsid w:val="00443E17"/>
    <w:rsid w:val="004442DD"/>
    <w:rsid w:val="0044729F"/>
    <w:rsid w:val="00447C48"/>
    <w:rsid w:val="00450852"/>
    <w:rsid w:val="004619CA"/>
    <w:rsid w:val="00462F5D"/>
    <w:rsid w:val="004653ED"/>
    <w:rsid w:val="00465776"/>
    <w:rsid w:val="00466095"/>
    <w:rsid w:val="00470C78"/>
    <w:rsid w:val="004731D3"/>
    <w:rsid w:val="00474531"/>
    <w:rsid w:val="00475868"/>
    <w:rsid w:val="004766F2"/>
    <w:rsid w:val="00480C28"/>
    <w:rsid w:val="00481A7A"/>
    <w:rsid w:val="00486766"/>
    <w:rsid w:val="0048679B"/>
    <w:rsid w:val="004924FB"/>
    <w:rsid w:val="00494F2C"/>
    <w:rsid w:val="004A11B4"/>
    <w:rsid w:val="004A1CFE"/>
    <w:rsid w:val="004A38B5"/>
    <w:rsid w:val="004A5BFB"/>
    <w:rsid w:val="004A6D60"/>
    <w:rsid w:val="004A6DEA"/>
    <w:rsid w:val="004B05B7"/>
    <w:rsid w:val="004B408A"/>
    <w:rsid w:val="004B54E5"/>
    <w:rsid w:val="004B70F7"/>
    <w:rsid w:val="004C004F"/>
    <w:rsid w:val="004C1ADB"/>
    <w:rsid w:val="004C44D9"/>
    <w:rsid w:val="004C65BA"/>
    <w:rsid w:val="004D265D"/>
    <w:rsid w:val="004D58BA"/>
    <w:rsid w:val="004D5A07"/>
    <w:rsid w:val="004D690F"/>
    <w:rsid w:val="004E128F"/>
    <w:rsid w:val="004E2DA6"/>
    <w:rsid w:val="004E6B1B"/>
    <w:rsid w:val="004E706C"/>
    <w:rsid w:val="004E76D7"/>
    <w:rsid w:val="004F2691"/>
    <w:rsid w:val="004F7BBD"/>
    <w:rsid w:val="005001EA"/>
    <w:rsid w:val="005011CB"/>
    <w:rsid w:val="00502860"/>
    <w:rsid w:val="0050302F"/>
    <w:rsid w:val="005160B7"/>
    <w:rsid w:val="00516A74"/>
    <w:rsid w:val="005264CC"/>
    <w:rsid w:val="0053289A"/>
    <w:rsid w:val="00536735"/>
    <w:rsid w:val="00537396"/>
    <w:rsid w:val="00543514"/>
    <w:rsid w:val="00543F55"/>
    <w:rsid w:val="00550628"/>
    <w:rsid w:val="00550A26"/>
    <w:rsid w:val="005548DF"/>
    <w:rsid w:val="005577FD"/>
    <w:rsid w:val="00560F88"/>
    <w:rsid w:val="00563A23"/>
    <w:rsid w:val="005653CF"/>
    <w:rsid w:val="00566B85"/>
    <w:rsid w:val="00566F52"/>
    <w:rsid w:val="00571475"/>
    <w:rsid w:val="00571F67"/>
    <w:rsid w:val="0057630E"/>
    <w:rsid w:val="005817DE"/>
    <w:rsid w:val="00585FCE"/>
    <w:rsid w:val="00587F43"/>
    <w:rsid w:val="005911C9"/>
    <w:rsid w:val="005935A9"/>
    <w:rsid w:val="005A16A7"/>
    <w:rsid w:val="005A4587"/>
    <w:rsid w:val="005B55CB"/>
    <w:rsid w:val="005C0977"/>
    <w:rsid w:val="005C76E2"/>
    <w:rsid w:val="005C7FC7"/>
    <w:rsid w:val="005D1F91"/>
    <w:rsid w:val="005D2116"/>
    <w:rsid w:val="005D2EC0"/>
    <w:rsid w:val="005D67D0"/>
    <w:rsid w:val="005E1EAB"/>
    <w:rsid w:val="005E4B0A"/>
    <w:rsid w:val="005E501C"/>
    <w:rsid w:val="005E5863"/>
    <w:rsid w:val="005F1989"/>
    <w:rsid w:val="005F20A9"/>
    <w:rsid w:val="005F4464"/>
    <w:rsid w:val="005F5F85"/>
    <w:rsid w:val="005F6FAC"/>
    <w:rsid w:val="005F728C"/>
    <w:rsid w:val="005F7A1F"/>
    <w:rsid w:val="00600531"/>
    <w:rsid w:val="006010DC"/>
    <w:rsid w:val="00603167"/>
    <w:rsid w:val="006031A6"/>
    <w:rsid w:val="006041FA"/>
    <w:rsid w:val="00605E37"/>
    <w:rsid w:val="006072D8"/>
    <w:rsid w:val="00607585"/>
    <w:rsid w:val="00611F93"/>
    <w:rsid w:val="006141AE"/>
    <w:rsid w:val="00617543"/>
    <w:rsid w:val="00620E7A"/>
    <w:rsid w:val="00623FC9"/>
    <w:rsid w:val="0062619D"/>
    <w:rsid w:val="0063099E"/>
    <w:rsid w:val="006321FF"/>
    <w:rsid w:val="00635781"/>
    <w:rsid w:val="006360B6"/>
    <w:rsid w:val="00640675"/>
    <w:rsid w:val="0064476B"/>
    <w:rsid w:val="006460CC"/>
    <w:rsid w:val="00646190"/>
    <w:rsid w:val="0064665C"/>
    <w:rsid w:val="00651765"/>
    <w:rsid w:val="00653DFB"/>
    <w:rsid w:val="00653FFB"/>
    <w:rsid w:val="0065564F"/>
    <w:rsid w:val="00660BD1"/>
    <w:rsid w:val="0066761E"/>
    <w:rsid w:val="006677F4"/>
    <w:rsid w:val="00671123"/>
    <w:rsid w:val="00672FD2"/>
    <w:rsid w:val="00674559"/>
    <w:rsid w:val="0068041E"/>
    <w:rsid w:val="006810A2"/>
    <w:rsid w:val="006836FE"/>
    <w:rsid w:val="00684697"/>
    <w:rsid w:val="006862A9"/>
    <w:rsid w:val="00687D44"/>
    <w:rsid w:val="00691EC6"/>
    <w:rsid w:val="00697704"/>
    <w:rsid w:val="006A005A"/>
    <w:rsid w:val="006A43C3"/>
    <w:rsid w:val="006A4601"/>
    <w:rsid w:val="006A5287"/>
    <w:rsid w:val="006A666B"/>
    <w:rsid w:val="006B6D98"/>
    <w:rsid w:val="006C1588"/>
    <w:rsid w:val="006C1E5E"/>
    <w:rsid w:val="006C4552"/>
    <w:rsid w:val="006C49A0"/>
    <w:rsid w:val="006C4A8A"/>
    <w:rsid w:val="006C5D75"/>
    <w:rsid w:val="006C6042"/>
    <w:rsid w:val="006D773E"/>
    <w:rsid w:val="006E7D37"/>
    <w:rsid w:val="006F07C4"/>
    <w:rsid w:val="006F0C81"/>
    <w:rsid w:val="006F1AA4"/>
    <w:rsid w:val="006F30C3"/>
    <w:rsid w:val="006F38FA"/>
    <w:rsid w:val="006F6537"/>
    <w:rsid w:val="006F6CF1"/>
    <w:rsid w:val="006F7B58"/>
    <w:rsid w:val="00700BE5"/>
    <w:rsid w:val="007049D4"/>
    <w:rsid w:val="00707856"/>
    <w:rsid w:val="0071078B"/>
    <w:rsid w:val="00710AB7"/>
    <w:rsid w:val="00710F04"/>
    <w:rsid w:val="00712818"/>
    <w:rsid w:val="00716765"/>
    <w:rsid w:val="00717A5F"/>
    <w:rsid w:val="00717F3B"/>
    <w:rsid w:val="00721049"/>
    <w:rsid w:val="00724E92"/>
    <w:rsid w:val="007258C9"/>
    <w:rsid w:val="007270EF"/>
    <w:rsid w:val="00727F11"/>
    <w:rsid w:val="007329ED"/>
    <w:rsid w:val="00734355"/>
    <w:rsid w:val="00734EF5"/>
    <w:rsid w:val="007371B8"/>
    <w:rsid w:val="00742F21"/>
    <w:rsid w:val="007471E1"/>
    <w:rsid w:val="00747980"/>
    <w:rsid w:val="0075063A"/>
    <w:rsid w:val="0075105C"/>
    <w:rsid w:val="00752CDA"/>
    <w:rsid w:val="007535DB"/>
    <w:rsid w:val="0076054D"/>
    <w:rsid w:val="00760C8D"/>
    <w:rsid w:val="00760EB2"/>
    <w:rsid w:val="007623B2"/>
    <w:rsid w:val="00762730"/>
    <w:rsid w:val="007631D9"/>
    <w:rsid w:val="007645FB"/>
    <w:rsid w:val="00764842"/>
    <w:rsid w:val="00765960"/>
    <w:rsid w:val="0076607A"/>
    <w:rsid w:val="0076634C"/>
    <w:rsid w:val="00772892"/>
    <w:rsid w:val="0077315A"/>
    <w:rsid w:val="00773717"/>
    <w:rsid w:val="00775B7A"/>
    <w:rsid w:val="0077790E"/>
    <w:rsid w:val="00784E77"/>
    <w:rsid w:val="00793B21"/>
    <w:rsid w:val="00796316"/>
    <w:rsid w:val="007965DD"/>
    <w:rsid w:val="007A0CAF"/>
    <w:rsid w:val="007A37C2"/>
    <w:rsid w:val="007A4C6D"/>
    <w:rsid w:val="007B1044"/>
    <w:rsid w:val="007B1690"/>
    <w:rsid w:val="007B2789"/>
    <w:rsid w:val="007B2A5F"/>
    <w:rsid w:val="007B5493"/>
    <w:rsid w:val="007B6A9A"/>
    <w:rsid w:val="007B7088"/>
    <w:rsid w:val="007C0BD8"/>
    <w:rsid w:val="007C5DE8"/>
    <w:rsid w:val="007D2597"/>
    <w:rsid w:val="007D27AB"/>
    <w:rsid w:val="007D322A"/>
    <w:rsid w:val="007D35D2"/>
    <w:rsid w:val="007D5263"/>
    <w:rsid w:val="007D5FAB"/>
    <w:rsid w:val="007D67A6"/>
    <w:rsid w:val="007E0869"/>
    <w:rsid w:val="007E0A4D"/>
    <w:rsid w:val="007E2B15"/>
    <w:rsid w:val="007E5D08"/>
    <w:rsid w:val="007E5DA0"/>
    <w:rsid w:val="007F0FAF"/>
    <w:rsid w:val="007F50AC"/>
    <w:rsid w:val="007F7DD6"/>
    <w:rsid w:val="00802E43"/>
    <w:rsid w:val="008047FE"/>
    <w:rsid w:val="00806C74"/>
    <w:rsid w:val="008128AF"/>
    <w:rsid w:val="008132B3"/>
    <w:rsid w:val="008233E1"/>
    <w:rsid w:val="0082398B"/>
    <w:rsid w:val="00823E5A"/>
    <w:rsid w:val="0082483F"/>
    <w:rsid w:val="00832388"/>
    <w:rsid w:val="00835C28"/>
    <w:rsid w:val="00836CC4"/>
    <w:rsid w:val="00837BFB"/>
    <w:rsid w:val="008419C1"/>
    <w:rsid w:val="008421C7"/>
    <w:rsid w:val="0084369A"/>
    <w:rsid w:val="00847ED1"/>
    <w:rsid w:val="00852C65"/>
    <w:rsid w:val="00852D7E"/>
    <w:rsid w:val="00852E84"/>
    <w:rsid w:val="00854DB7"/>
    <w:rsid w:val="0085793D"/>
    <w:rsid w:val="00861257"/>
    <w:rsid w:val="0086163D"/>
    <w:rsid w:val="008623A6"/>
    <w:rsid w:val="00863570"/>
    <w:rsid w:val="008702BF"/>
    <w:rsid w:val="00872BED"/>
    <w:rsid w:val="00874360"/>
    <w:rsid w:val="008758F5"/>
    <w:rsid w:val="00875FFB"/>
    <w:rsid w:val="008831B6"/>
    <w:rsid w:val="00895C30"/>
    <w:rsid w:val="00895F2A"/>
    <w:rsid w:val="008A19AD"/>
    <w:rsid w:val="008A5DBF"/>
    <w:rsid w:val="008A65FB"/>
    <w:rsid w:val="008A73F4"/>
    <w:rsid w:val="008B240D"/>
    <w:rsid w:val="008B2B55"/>
    <w:rsid w:val="008B329A"/>
    <w:rsid w:val="008B41BC"/>
    <w:rsid w:val="008C2828"/>
    <w:rsid w:val="008C2E2C"/>
    <w:rsid w:val="008D0B54"/>
    <w:rsid w:val="008D2840"/>
    <w:rsid w:val="008E2305"/>
    <w:rsid w:val="008E2E25"/>
    <w:rsid w:val="008E3516"/>
    <w:rsid w:val="008E68C6"/>
    <w:rsid w:val="008F15C1"/>
    <w:rsid w:val="008F5112"/>
    <w:rsid w:val="008F6DE8"/>
    <w:rsid w:val="00903333"/>
    <w:rsid w:val="009045D0"/>
    <w:rsid w:val="00907A40"/>
    <w:rsid w:val="0091211E"/>
    <w:rsid w:val="00916726"/>
    <w:rsid w:val="00920D42"/>
    <w:rsid w:val="0092359E"/>
    <w:rsid w:val="00924928"/>
    <w:rsid w:val="009249F4"/>
    <w:rsid w:val="00926FD0"/>
    <w:rsid w:val="0093458C"/>
    <w:rsid w:val="00934FD2"/>
    <w:rsid w:val="009353DD"/>
    <w:rsid w:val="0093564D"/>
    <w:rsid w:val="009401B9"/>
    <w:rsid w:val="00940870"/>
    <w:rsid w:val="00941150"/>
    <w:rsid w:val="00943636"/>
    <w:rsid w:val="00944162"/>
    <w:rsid w:val="009442AA"/>
    <w:rsid w:val="00944BDF"/>
    <w:rsid w:val="00946CD8"/>
    <w:rsid w:val="00947534"/>
    <w:rsid w:val="00951108"/>
    <w:rsid w:val="009530C7"/>
    <w:rsid w:val="0095375B"/>
    <w:rsid w:val="00953E0A"/>
    <w:rsid w:val="00956DE2"/>
    <w:rsid w:val="0096176E"/>
    <w:rsid w:val="00961A59"/>
    <w:rsid w:val="00962558"/>
    <w:rsid w:val="00964E2A"/>
    <w:rsid w:val="009722B2"/>
    <w:rsid w:val="009750BC"/>
    <w:rsid w:val="00976D8D"/>
    <w:rsid w:val="0098078F"/>
    <w:rsid w:val="009855E6"/>
    <w:rsid w:val="00987501"/>
    <w:rsid w:val="00991212"/>
    <w:rsid w:val="00993975"/>
    <w:rsid w:val="009A0346"/>
    <w:rsid w:val="009A1B47"/>
    <w:rsid w:val="009A4D82"/>
    <w:rsid w:val="009A6728"/>
    <w:rsid w:val="009B0048"/>
    <w:rsid w:val="009B07CF"/>
    <w:rsid w:val="009B465E"/>
    <w:rsid w:val="009B6C7C"/>
    <w:rsid w:val="009C5551"/>
    <w:rsid w:val="009D146B"/>
    <w:rsid w:val="009D360C"/>
    <w:rsid w:val="009D390E"/>
    <w:rsid w:val="009D5491"/>
    <w:rsid w:val="009D7362"/>
    <w:rsid w:val="009E5878"/>
    <w:rsid w:val="009F193B"/>
    <w:rsid w:val="009F1A75"/>
    <w:rsid w:val="009F6497"/>
    <w:rsid w:val="009F7F02"/>
    <w:rsid w:val="00A00549"/>
    <w:rsid w:val="00A04099"/>
    <w:rsid w:val="00A04AFF"/>
    <w:rsid w:val="00A04C53"/>
    <w:rsid w:val="00A07601"/>
    <w:rsid w:val="00A11BFA"/>
    <w:rsid w:val="00A12CB4"/>
    <w:rsid w:val="00A13CEF"/>
    <w:rsid w:val="00A2052F"/>
    <w:rsid w:val="00A22262"/>
    <w:rsid w:val="00A277B1"/>
    <w:rsid w:val="00A30551"/>
    <w:rsid w:val="00A3056B"/>
    <w:rsid w:val="00A317F7"/>
    <w:rsid w:val="00A34308"/>
    <w:rsid w:val="00A343F2"/>
    <w:rsid w:val="00A35085"/>
    <w:rsid w:val="00A35869"/>
    <w:rsid w:val="00A3791F"/>
    <w:rsid w:val="00A40E1A"/>
    <w:rsid w:val="00A41039"/>
    <w:rsid w:val="00A43D7A"/>
    <w:rsid w:val="00A44378"/>
    <w:rsid w:val="00A44C57"/>
    <w:rsid w:val="00A548DA"/>
    <w:rsid w:val="00A54D33"/>
    <w:rsid w:val="00A5506F"/>
    <w:rsid w:val="00A55F09"/>
    <w:rsid w:val="00A62F7F"/>
    <w:rsid w:val="00A65155"/>
    <w:rsid w:val="00A67266"/>
    <w:rsid w:val="00A71CB9"/>
    <w:rsid w:val="00A72E0A"/>
    <w:rsid w:val="00A73904"/>
    <w:rsid w:val="00A7404C"/>
    <w:rsid w:val="00A82218"/>
    <w:rsid w:val="00A8401D"/>
    <w:rsid w:val="00A942DB"/>
    <w:rsid w:val="00A95117"/>
    <w:rsid w:val="00AA1A93"/>
    <w:rsid w:val="00AA33F8"/>
    <w:rsid w:val="00AB2F13"/>
    <w:rsid w:val="00AB4BE5"/>
    <w:rsid w:val="00AB5501"/>
    <w:rsid w:val="00AB5904"/>
    <w:rsid w:val="00AC0EE1"/>
    <w:rsid w:val="00AC1B40"/>
    <w:rsid w:val="00AC234D"/>
    <w:rsid w:val="00AC7F04"/>
    <w:rsid w:val="00AD3D19"/>
    <w:rsid w:val="00AD3D8C"/>
    <w:rsid w:val="00AD47E7"/>
    <w:rsid w:val="00AD58BE"/>
    <w:rsid w:val="00AE3BEF"/>
    <w:rsid w:val="00AE5ECB"/>
    <w:rsid w:val="00AE7B10"/>
    <w:rsid w:val="00AE7D8E"/>
    <w:rsid w:val="00AF250B"/>
    <w:rsid w:val="00AF3B10"/>
    <w:rsid w:val="00AF5848"/>
    <w:rsid w:val="00AF65F1"/>
    <w:rsid w:val="00AF7B7A"/>
    <w:rsid w:val="00B015C5"/>
    <w:rsid w:val="00B04D77"/>
    <w:rsid w:val="00B05EC3"/>
    <w:rsid w:val="00B12BF4"/>
    <w:rsid w:val="00B16743"/>
    <w:rsid w:val="00B20290"/>
    <w:rsid w:val="00B20D77"/>
    <w:rsid w:val="00B21789"/>
    <w:rsid w:val="00B22E3C"/>
    <w:rsid w:val="00B242FA"/>
    <w:rsid w:val="00B341BB"/>
    <w:rsid w:val="00B3599C"/>
    <w:rsid w:val="00B364D4"/>
    <w:rsid w:val="00B40B02"/>
    <w:rsid w:val="00B4143E"/>
    <w:rsid w:val="00B45E08"/>
    <w:rsid w:val="00B467A8"/>
    <w:rsid w:val="00B53B6E"/>
    <w:rsid w:val="00B56E82"/>
    <w:rsid w:val="00B62AA5"/>
    <w:rsid w:val="00B62EED"/>
    <w:rsid w:val="00B6653C"/>
    <w:rsid w:val="00B6780C"/>
    <w:rsid w:val="00B72F70"/>
    <w:rsid w:val="00B738CF"/>
    <w:rsid w:val="00B73CB8"/>
    <w:rsid w:val="00B7500E"/>
    <w:rsid w:val="00B75479"/>
    <w:rsid w:val="00B8011A"/>
    <w:rsid w:val="00B8024C"/>
    <w:rsid w:val="00B82A63"/>
    <w:rsid w:val="00B8371A"/>
    <w:rsid w:val="00B95204"/>
    <w:rsid w:val="00B957DE"/>
    <w:rsid w:val="00B95D05"/>
    <w:rsid w:val="00B96CE1"/>
    <w:rsid w:val="00BA0EC8"/>
    <w:rsid w:val="00BA1120"/>
    <w:rsid w:val="00BA216A"/>
    <w:rsid w:val="00BA2BC2"/>
    <w:rsid w:val="00BA45E4"/>
    <w:rsid w:val="00BA4B9B"/>
    <w:rsid w:val="00BA562A"/>
    <w:rsid w:val="00BA7E8D"/>
    <w:rsid w:val="00BB2671"/>
    <w:rsid w:val="00BB6935"/>
    <w:rsid w:val="00BC10A6"/>
    <w:rsid w:val="00BC2618"/>
    <w:rsid w:val="00BC2F11"/>
    <w:rsid w:val="00BC3C75"/>
    <w:rsid w:val="00BC4470"/>
    <w:rsid w:val="00BC628D"/>
    <w:rsid w:val="00BC6A4E"/>
    <w:rsid w:val="00BD0656"/>
    <w:rsid w:val="00BD6DB4"/>
    <w:rsid w:val="00BD7378"/>
    <w:rsid w:val="00BD77E8"/>
    <w:rsid w:val="00BE024E"/>
    <w:rsid w:val="00BE08F9"/>
    <w:rsid w:val="00BE5A04"/>
    <w:rsid w:val="00BE6C3B"/>
    <w:rsid w:val="00BF003C"/>
    <w:rsid w:val="00BF36EE"/>
    <w:rsid w:val="00BF3BE4"/>
    <w:rsid w:val="00BF51EA"/>
    <w:rsid w:val="00BF7ADD"/>
    <w:rsid w:val="00BF7DA9"/>
    <w:rsid w:val="00C00F9A"/>
    <w:rsid w:val="00C01CFE"/>
    <w:rsid w:val="00C04189"/>
    <w:rsid w:val="00C053D1"/>
    <w:rsid w:val="00C05E6E"/>
    <w:rsid w:val="00C07153"/>
    <w:rsid w:val="00C07828"/>
    <w:rsid w:val="00C11531"/>
    <w:rsid w:val="00C12FF6"/>
    <w:rsid w:val="00C1634D"/>
    <w:rsid w:val="00C17E0A"/>
    <w:rsid w:val="00C30261"/>
    <w:rsid w:val="00C30992"/>
    <w:rsid w:val="00C31113"/>
    <w:rsid w:val="00C315CB"/>
    <w:rsid w:val="00C315D9"/>
    <w:rsid w:val="00C325A2"/>
    <w:rsid w:val="00C3280F"/>
    <w:rsid w:val="00C358F0"/>
    <w:rsid w:val="00C4115F"/>
    <w:rsid w:val="00C439E1"/>
    <w:rsid w:val="00C47449"/>
    <w:rsid w:val="00C50A34"/>
    <w:rsid w:val="00C50C54"/>
    <w:rsid w:val="00C56411"/>
    <w:rsid w:val="00C56A96"/>
    <w:rsid w:val="00C623E0"/>
    <w:rsid w:val="00C63798"/>
    <w:rsid w:val="00C65AB1"/>
    <w:rsid w:val="00C74060"/>
    <w:rsid w:val="00C74965"/>
    <w:rsid w:val="00C75369"/>
    <w:rsid w:val="00C80B6C"/>
    <w:rsid w:val="00C8363E"/>
    <w:rsid w:val="00C85EB1"/>
    <w:rsid w:val="00C9070B"/>
    <w:rsid w:val="00C93815"/>
    <w:rsid w:val="00C951BF"/>
    <w:rsid w:val="00C954FD"/>
    <w:rsid w:val="00C95625"/>
    <w:rsid w:val="00C95FDD"/>
    <w:rsid w:val="00CA3F99"/>
    <w:rsid w:val="00CA4920"/>
    <w:rsid w:val="00CA4E1D"/>
    <w:rsid w:val="00CA7049"/>
    <w:rsid w:val="00CA72CA"/>
    <w:rsid w:val="00CA78B4"/>
    <w:rsid w:val="00CB0BCF"/>
    <w:rsid w:val="00CB3B26"/>
    <w:rsid w:val="00CB414A"/>
    <w:rsid w:val="00CB4ADC"/>
    <w:rsid w:val="00CB54C2"/>
    <w:rsid w:val="00CB7F79"/>
    <w:rsid w:val="00CC4EC2"/>
    <w:rsid w:val="00CD0C52"/>
    <w:rsid w:val="00CD0DA5"/>
    <w:rsid w:val="00CD176D"/>
    <w:rsid w:val="00CD2DFF"/>
    <w:rsid w:val="00CD6A19"/>
    <w:rsid w:val="00CD6F11"/>
    <w:rsid w:val="00CE25E2"/>
    <w:rsid w:val="00CE2A1C"/>
    <w:rsid w:val="00CE3C7D"/>
    <w:rsid w:val="00CE4838"/>
    <w:rsid w:val="00CE534B"/>
    <w:rsid w:val="00CF132A"/>
    <w:rsid w:val="00CF488E"/>
    <w:rsid w:val="00CF671C"/>
    <w:rsid w:val="00CF719E"/>
    <w:rsid w:val="00D06636"/>
    <w:rsid w:val="00D06EAA"/>
    <w:rsid w:val="00D118D2"/>
    <w:rsid w:val="00D12A1D"/>
    <w:rsid w:val="00D21DDF"/>
    <w:rsid w:val="00D2221A"/>
    <w:rsid w:val="00D2383A"/>
    <w:rsid w:val="00D26DD6"/>
    <w:rsid w:val="00D3131D"/>
    <w:rsid w:val="00D32AB9"/>
    <w:rsid w:val="00D34584"/>
    <w:rsid w:val="00D36E76"/>
    <w:rsid w:val="00D37B74"/>
    <w:rsid w:val="00D40417"/>
    <w:rsid w:val="00D44DA6"/>
    <w:rsid w:val="00D45800"/>
    <w:rsid w:val="00D50698"/>
    <w:rsid w:val="00D5144B"/>
    <w:rsid w:val="00D51528"/>
    <w:rsid w:val="00D540E5"/>
    <w:rsid w:val="00D558C0"/>
    <w:rsid w:val="00D55F7C"/>
    <w:rsid w:val="00D614A0"/>
    <w:rsid w:val="00D6269D"/>
    <w:rsid w:val="00D66B71"/>
    <w:rsid w:val="00D723CE"/>
    <w:rsid w:val="00D73E38"/>
    <w:rsid w:val="00D751EE"/>
    <w:rsid w:val="00D75C44"/>
    <w:rsid w:val="00D76315"/>
    <w:rsid w:val="00D80515"/>
    <w:rsid w:val="00D81C87"/>
    <w:rsid w:val="00D8632F"/>
    <w:rsid w:val="00D86F39"/>
    <w:rsid w:val="00D87950"/>
    <w:rsid w:val="00D91F1A"/>
    <w:rsid w:val="00DA22B2"/>
    <w:rsid w:val="00DA3A9F"/>
    <w:rsid w:val="00DA52C5"/>
    <w:rsid w:val="00DA7584"/>
    <w:rsid w:val="00DB2D89"/>
    <w:rsid w:val="00DB528B"/>
    <w:rsid w:val="00DB73EA"/>
    <w:rsid w:val="00DC0AA3"/>
    <w:rsid w:val="00DC4617"/>
    <w:rsid w:val="00DC4B1D"/>
    <w:rsid w:val="00DC59BA"/>
    <w:rsid w:val="00DC6B55"/>
    <w:rsid w:val="00DC7074"/>
    <w:rsid w:val="00DC765F"/>
    <w:rsid w:val="00DC7BDA"/>
    <w:rsid w:val="00DD130D"/>
    <w:rsid w:val="00DD3BC6"/>
    <w:rsid w:val="00DD6F0A"/>
    <w:rsid w:val="00DD78D3"/>
    <w:rsid w:val="00DE087E"/>
    <w:rsid w:val="00DE6013"/>
    <w:rsid w:val="00DE6822"/>
    <w:rsid w:val="00DE7F9D"/>
    <w:rsid w:val="00DF1DED"/>
    <w:rsid w:val="00DF22BE"/>
    <w:rsid w:val="00DF23F5"/>
    <w:rsid w:val="00DF2D91"/>
    <w:rsid w:val="00DF354D"/>
    <w:rsid w:val="00DF3B55"/>
    <w:rsid w:val="00DF4474"/>
    <w:rsid w:val="00DF6F3C"/>
    <w:rsid w:val="00DF733B"/>
    <w:rsid w:val="00E0258E"/>
    <w:rsid w:val="00E02AD9"/>
    <w:rsid w:val="00E02FF3"/>
    <w:rsid w:val="00E03AFE"/>
    <w:rsid w:val="00E054FD"/>
    <w:rsid w:val="00E0605B"/>
    <w:rsid w:val="00E11CCC"/>
    <w:rsid w:val="00E11FCA"/>
    <w:rsid w:val="00E1332A"/>
    <w:rsid w:val="00E1404B"/>
    <w:rsid w:val="00E1482A"/>
    <w:rsid w:val="00E14CEA"/>
    <w:rsid w:val="00E15841"/>
    <w:rsid w:val="00E20345"/>
    <w:rsid w:val="00E32134"/>
    <w:rsid w:val="00E34AF5"/>
    <w:rsid w:val="00E3727A"/>
    <w:rsid w:val="00E442E7"/>
    <w:rsid w:val="00E4531C"/>
    <w:rsid w:val="00E4718B"/>
    <w:rsid w:val="00E52E51"/>
    <w:rsid w:val="00E532A7"/>
    <w:rsid w:val="00E55672"/>
    <w:rsid w:val="00E57CAC"/>
    <w:rsid w:val="00E60B93"/>
    <w:rsid w:val="00E611AC"/>
    <w:rsid w:val="00E647CF"/>
    <w:rsid w:val="00E65510"/>
    <w:rsid w:val="00E70146"/>
    <w:rsid w:val="00E705F1"/>
    <w:rsid w:val="00E72311"/>
    <w:rsid w:val="00E732D1"/>
    <w:rsid w:val="00E74900"/>
    <w:rsid w:val="00E7615B"/>
    <w:rsid w:val="00E763F9"/>
    <w:rsid w:val="00E77840"/>
    <w:rsid w:val="00E77F0F"/>
    <w:rsid w:val="00E80429"/>
    <w:rsid w:val="00E82EA0"/>
    <w:rsid w:val="00E906DD"/>
    <w:rsid w:val="00E92275"/>
    <w:rsid w:val="00E923FE"/>
    <w:rsid w:val="00E9616A"/>
    <w:rsid w:val="00EA5D8C"/>
    <w:rsid w:val="00EA7518"/>
    <w:rsid w:val="00EB1086"/>
    <w:rsid w:val="00EB339E"/>
    <w:rsid w:val="00EB42DC"/>
    <w:rsid w:val="00EB49EB"/>
    <w:rsid w:val="00EB4D06"/>
    <w:rsid w:val="00EB586B"/>
    <w:rsid w:val="00EB6B9D"/>
    <w:rsid w:val="00EB7152"/>
    <w:rsid w:val="00EB71E1"/>
    <w:rsid w:val="00EC13FB"/>
    <w:rsid w:val="00EC24B6"/>
    <w:rsid w:val="00ED4A34"/>
    <w:rsid w:val="00EE5754"/>
    <w:rsid w:val="00EE6C25"/>
    <w:rsid w:val="00EE7106"/>
    <w:rsid w:val="00EE73E3"/>
    <w:rsid w:val="00EF5645"/>
    <w:rsid w:val="00EF6BD2"/>
    <w:rsid w:val="00F00D83"/>
    <w:rsid w:val="00F04F07"/>
    <w:rsid w:val="00F04FB4"/>
    <w:rsid w:val="00F0633B"/>
    <w:rsid w:val="00F07695"/>
    <w:rsid w:val="00F12EF7"/>
    <w:rsid w:val="00F14DFD"/>
    <w:rsid w:val="00F164BF"/>
    <w:rsid w:val="00F22738"/>
    <w:rsid w:val="00F22D10"/>
    <w:rsid w:val="00F247CB"/>
    <w:rsid w:val="00F253A6"/>
    <w:rsid w:val="00F26B27"/>
    <w:rsid w:val="00F26B86"/>
    <w:rsid w:val="00F3084A"/>
    <w:rsid w:val="00F31740"/>
    <w:rsid w:val="00F348E6"/>
    <w:rsid w:val="00F36E80"/>
    <w:rsid w:val="00F44A42"/>
    <w:rsid w:val="00F50F7B"/>
    <w:rsid w:val="00F50FA6"/>
    <w:rsid w:val="00F519CC"/>
    <w:rsid w:val="00F5378D"/>
    <w:rsid w:val="00F55577"/>
    <w:rsid w:val="00F567C2"/>
    <w:rsid w:val="00F57DE1"/>
    <w:rsid w:val="00F62A98"/>
    <w:rsid w:val="00F64525"/>
    <w:rsid w:val="00F65CD6"/>
    <w:rsid w:val="00F66DDB"/>
    <w:rsid w:val="00F74BE5"/>
    <w:rsid w:val="00F761BE"/>
    <w:rsid w:val="00F80BFC"/>
    <w:rsid w:val="00F80DDB"/>
    <w:rsid w:val="00F8216B"/>
    <w:rsid w:val="00F852FC"/>
    <w:rsid w:val="00F85913"/>
    <w:rsid w:val="00F861FF"/>
    <w:rsid w:val="00F91412"/>
    <w:rsid w:val="00F91A2C"/>
    <w:rsid w:val="00F97547"/>
    <w:rsid w:val="00F97774"/>
    <w:rsid w:val="00FA1166"/>
    <w:rsid w:val="00FA2209"/>
    <w:rsid w:val="00FA2B91"/>
    <w:rsid w:val="00FA5310"/>
    <w:rsid w:val="00FB1CB5"/>
    <w:rsid w:val="00FB40DC"/>
    <w:rsid w:val="00FB6AA7"/>
    <w:rsid w:val="00FB7DEF"/>
    <w:rsid w:val="00FC13C3"/>
    <w:rsid w:val="00FD156A"/>
    <w:rsid w:val="00FD1D81"/>
    <w:rsid w:val="00FD2076"/>
    <w:rsid w:val="00FD4D8B"/>
    <w:rsid w:val="00FD6C5E"/>
    <w:rsid w:val="00FD7F19"/>
    <w:rsid w:val="00FE0915"/>
    <w:rsid w:val="00FE3302"/>
    <w:rsid w:val="00FE3625"/>
    <w:rsid w:val="00FE3B6C"/>
    <w:rsid w:val="00FE612A"/>
    <w:rsid w:val="00FF1DEE"/>
    <w:rsid w:val="00FF39D4"/>
    <w:rsid w:val="00FF6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 w:uiPriority="0"/>
    <w:lsdException w:name="header" w:locked="1"/>
    <w:lsdException w:name="footer" w:locked="1"/>
    <w:lsdException w:name="index heading" w:locked="1" w:uiPriority="0"/>
    <w:lsdException w:name="caption" w:semiHidden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 w:uiPriority="0"/>
    <w:lsdException w:name="List Bullet" w:locked="1"/>
    <w:lsdException w:name="List Number" w:locked="1"/>
    <w:lsdException w:name="List 2" w:locked="1"/>
    <w:lsdException w:name="List 3" w:locked="1"/>
    <w:lsdException w:name="List 4" w:locked="1" w:uiPriority="0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1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 w:uiPriority="1" w:qFormat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 w:uiPriority="0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uiPriority="0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 w:uiPriority="0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E2A1C"/>
    <w:pPr>
      <w:widowControl w:val="0"/>
    </w:pPr>
    <w:rPr>
      <w:rFonts w:ascii="Times New Roman" w:hAnsi="Times New Roman"/>
      <w:sz w:val="24"/>
    </w:rPr>
  </w:style>
  <w:style w:type="paragraph" w:styleId="1">
    <w:name w:val="heading 1"/>
    <w:aliases w:val="Раздел Договора,H1,&quot;Алмаз&quot;"/>
    <w:basedOn w:val="a0"/>
    <w:next w:val="a0"/>
    <w:link w:val="10"/>
    <w:qFormat/>
    <w:locked/>
    <w:rsid w:val="00916726"/>
    <w:pPr>
      <w:numPr>
        <w:numId w:val="1"/>
      </w:num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26282F"/>
    </w:rPr>
  </w:style>
  <w:style w:type="paragraph" w:styleId="2">
    <w:name w:val="heading 2"/>
    <w:aliases w:val="H2,&quot;Изумруд&quot;"/>
    <w:basedOn w:val="a0"/>
    <w:next w:val="a0"/>
    <w:link w:val="20"/>
    <w:qFormat/>
    <w:locked/>
    <w:rsid w:val="00916726"/>
    <w:pPr>
      <w:keepNext/>
      <w:keepLines/>
      <w:widowControl/>
      <w:numPr>
        <w:ilvl w:val="1"/>
        <w:numId w:val="1"/>
      </w:numPr>
      <w:spacing w:before="20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basedOn w:val="a0"/>
    <w:next w:val="a0"/>
    <w:link w:val="30"/>
    <w:qFormat/>
    <w:locked/>
    <w:rsid w:val="00916726"/>
    <w:pPr>
      <w:keepNext/>
      <w:keepLines/>
      <w:widowControl/>
      <w:numPr>
        <w:ilvl w:val="2"/>
        <w:numId w:val="1"/>
      </w:numPr>
      <w:spacing w:before="200"/>
      <w:outlineLvl w:val="2"/>
    </w:pPr>
    <w:rPr>
      <w:rFonts w:ascii="Cambria" w:hAnsi="Cambria"/>
      <w:b/>
      <w:color w:val="4F81BD"/>
    </w:rPr>
  </w:style>
  <w:style w:type="paragraph" w:styleId="4">
    <w:name w:val="heading 4"/>
    <w:basedOn w:val="a0"/>
    <w:next w:val="a0"/>
    <w:link w:val="40"/>
    <w:qFormat/>
    <w:locked/>
    <w:rsid w:val="00916726"/>
    <w:pPr>
      <w:keepNext/>
      <w:keepLines/>
      <w:widowControl/>
      <w:numPr>
        <w:ilvl w:val="3"/>
        <w:numId w:val="1"/>
      </w:numPr>
      <w:spacing w:before="200"/>
      <w:outlineLvl w:val="3"/>
    </w:pPr>
    <w:rPr>
      <w:rFonts w:ascii="Cambria" w:hAnsi="Cambria"/>
      <w:b/>
      <w:i/>
      <w:color w:val="4F81BD"/>
    </w:rPr>
  </w:style>
  <w:style w:type="paragraph" w:styleId="5">
    <w:name w:val="heading 5"/>
    <w:basedOn w:val="a0"/>
    <w:next w:val="a0"/>
    <w:link w:val="50"/>
    <w:qFormat/>
    <w:locked/>
    <w:rsid w:val="00916726"/>
    <w:pPr>
      <w:widowControl/>
      <w:numPr>
        <w:ilvl w:val="4"/>
        <w:numId w:val="1"/>
      </w:num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0"/>
    <w:next w:val="a0"/>
    <w:link w:val="60"/>
    <w:qFormat/>
    <w:locked/>
    <w:rsid w:val="00916726"/>
    <w:pPr>
      <w:widowControl/>
      <w:numPr>
        <w:ilvl w:val="5"/>
        <w:numId w:val="1"/>
      </w:numPr>
      <w:spacing w:before="240" w:after="60"/>
      <w:outlineLvl w:val="5"/>
    </w:pPr>
    <w:rPr>
      <w:rFonts w:ascii="Calibri" w:hAnsi="Calibri"/>
      <w:b/>
      <w:sz w:val="22"/>
    </w:rPr>
  </w:style>
  <w:style w:type="paragraph" w:styleId="7">
    <w:name w:val="heading 7"/>
    <w:basedOn w:val="a0"/>
    <w:next w:val="a0"/>
    <w:link w:val="70"/>
    <w:qFormat/>
    <w:locked/>
    <w:rsid w:val="00916726"/>
    <w:pPr>
      <w:widowControl/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uiPriority w:val="99"/>
    <w:qFormat/>
    <w:locked/>
    <w:rsid w:val="00916726"/>
    <w:pPr>
      <w:widowControl/>
      <w:numPr>
        <w:ilvl w:val="7"/>
        <w:numId w:val="1"/>
      </w:numPr>
      <w:spacing w:before="240" w:after="60"/>
      <w:outlineLvl w:val="7"/>
    </w:pPr>
    <w:rPr>
      <w:rFonts w:ascii="Calibri" w:hAnsi="Calibri"/>
      <w:i/>
    </w:rPr>
  </w:style>
  <w:style w:type="paragraph" w:styleId="9">
    <w:name w:val="heading 9"/>
    <w:basedOn w:val="a0"/>
    <w:next w:val="a0"/>
    <w:link w:val="90"/>
    <w:qFormat/>
    <w:locked/>
    <w:rsid w:val="00916726"/>
    <w:pPr>
      <w:widowControl/>
      <w:numPr>
        <w:ilvl w:val="8"/>
        <w:numId w:val="1"/>
      </w:numPr>
      <w:spacing w:before="240" w:after="60"/>
      <w:outlineLvl w:val="8"/>
    </w:pPr>
    <w:rPr>
      <w:rFonts w:ascii="Cambria" w:hAnsi="Cambria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a1"/>
    <w:uiPriority w:val="99"/>
    <w:locked/>
    <w:rsid w:val="00E57CA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aliases w:val="H2 Char,&quot;Изумруд&quot; Char"/>
    <w:basedOn w:val="a1"/>
    <w:uiPriority w:val="99"/>
    <w:semiHidden/>
    <w:locked/>
    <w:rsid w:val="00E57CA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a1"/>
    <w:uiPriority w:val="99"/>
    <w:semiHidden/>
    <w:locked/>
    <w:rsid w:val="00E57CAC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a1"/>
    <w:uiPriority w:val="99"/>
    <w:semiHidden/>
    <w:locked/>
    <w:rsid w:val="00E57CAC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a1"/>
    <w:uiPriority w:val="99"/>
    <w:semiHidden/>
    <w:locked/>
    <w:rsid w:val="00E57CAC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a1"/>
    <w:uiPriority w:val="99"/>
    <w:semiHidden/>
    <w:locked/>
    <w:rsid w:val="00E57CAC"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a1"/>
    <w:uiPriority w:val="99"/>
    <w:semiHidden/>
    <w:locked/>
    <w:rsid w:val="00E57CAC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a1"/>
    <w:uiPriority w:val="99"/>
    <w:semiHidden/>
    <w:locked/>
    <w:rsid w:val="00E57CAC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a1"/>
    <w:uiPriority w:val="99"/>
    <w:semiHidden/>
    <w:locked/>
    <w:rsid w:val="00E57CAC"/>
    <w:rPr>
      <w:rFonts w:ascii="Cambria" w:hAnsi="Cambria" w:cs="Times New Roman"/>
      <w:lang w:eastAsia="en-US"/>
    </w:rPr>
  </w:style>
  <w:style w:type="paragraph" w:styleId="a4">
    <w:name w:val="Balloon Text"/>
    <w:basedOn w:val="a0"/>
    <w:link w:val="a5"/>
    <w:uiPriority w:val="99"/>
    <w:rsid w:val="00EA5D8C"/>
    <w:pPr>
      <w:widowControl/>
    </w:pPr>
    <w:rPr>
      <w:rFonts w:ascii="Tahoma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1"/>
    <w:link w:val="a4"/>
    <w:uiPriority w:val="99"/>
    <w:locked/>
    <w:rsid w:val="00EA5D8C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0"/>
    <w:link w:val="11"/>
    <w:uiPriority w:val="99"/>
    <w:rsid w:val="00E9616A"/>
    <w:pPr>
      <w:widowControl/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11">
    <w:name w:val="Верхний колонтитул Знак1"/>
    <w:aliases w:val="ВерхКолонтитул Знак1"/>
    <w:basedOn w:val="a1"/>
    <w:link w:val="a6"/>
    <w:uiPriority w:val="99"/>
    <w:locked/>
    <w:rsid w:val="00E9616A"/>
    <w:rPr>
      <w:rFonts w:ascii="Calibri" w:hAnsi="Calibri" w:cs="Times New Roman"/>
    </w:rPr>
  </w:style>
  <w:style w:type="paragraph" w:styleId="a7">
    <w:name w:val="footer"/>
    <w:basedOn w:val="a0"/>
    <w:link w:val="a8"/>
    <w:uiPriority w:val="99"/>
    <w:rsid w:val="00E9616A"/>
    <w:pPr>
      <w:widowControl/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locked/>
    <w:rsid w:val="00E9616A"/>
    <w:rPr>
      <w:rFonts w:ascii="Calibri" w:hAnsi="Calibri" w:cs="Times New Roman"/>
    </w:rPr>
  </w:style>
  <w:style w:type="paragraph" w:styleId="a9">
    <w:name w:val="No Spacing"/>
    <w:uiPriority w:val="1"/>
    <w:qFormat/>
    <w:rsid w:val="00E9616A"/>
    <w:rPr>
      <w:rFonts w:ascii="Times New Roman" w:eastAsia="Times New Roman" w:hAnsi="Times New Roman"/>
    </w:rPr>
  </w:style>
  <w:style w:type="paragraph" w:styleId="aa">
    <w:name w:val="Plain Text"/>
    <w:aliases w:val="Текст Знак Знак"/>
    <w:basedOn w:val="a0"/>
    <w:link w:val="ab"/>
    <w:uiPriority w:val="99"/>
    <w:rsid w:val="00993975"/>
    <w:pPr>
      <w:widowControl/>
    </w:pPr>
    <w:rPr>
      <w:rFonts w:ascii="Courier New" w:hAnsi="Courier New"/>
      <w:sz w:val="20"/>
    </w:rPr>
  </w:style>
  <w:style w:type="character" w:customStyle="1" w:styleId="PlainTextChar">
    <w:name w:val="Plain Text Char"/>
    <w:basedOn w:val="a1"/>
    <w:uiPriority w:val="99"/>
    <w:semiHidden/>
    <w:locked/>
    <w:rsid w:val="003D580A"/>
    <w:rPr>
      <w:rFonts w:ascii="Courier New" w:hAnsi="Courier New" w:cs="Courier New"/>
      <w:sz w:val="20"/>
      <w:szCs w:val="20"/>
      <w:lang w:eastAsia="en-US"/>
    </w:rPr>
  </w:style>
  <w:style w:type="character" w:customStyle="1" w:styleId="ab">
    <w:name w:val="Текст Знак"/>
    <w:aliases w:val="Текст Знак Знак Знак"/>
    <w:link w:val="aa"/>
    <w:uiPriority w:val="99"/>
    <w:locked/>
    <w:rsid w:val="00993975"/>
    <w:rPr>
      <w:rFonts w:ascii="Courier New" w:hAnsi="Courier New"/>
    </w:rPr>
  </w:style>
  <w:style w:type="paragraph" w:customStyle="1" w:styleId="CharCharCarCarCharCharCarCarCharCharCarCarCharChar">
    <w:name w:val="Char Char Car Car Char Char Car Car Char Char Car Car Char Char"/>
    <w:basedOn w:val="a0"/>
    <w:uiPriority w:val="99"/>
    <w:rsid w:val="00BC3C75"/>
    <w:pPr>
      <w:widowControl/>
      <w:spacing w:after="160" w:line="240" w:lineRule="exact"/>
    </w:pPr>
    <w:rPr>
      <w:noProof/>
      <w:sz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BC3C75"/>
    <w:pPr>
      <w:widowControl/>
      <w:spacing w:after="160" w:line="240" w:lineRule="exact"/>
    </w:pPr>
    <w:rPr>
      <w:sz w:val="20"/>
    </w:rPr>
  </w:style>
  <w:style w:type="character" w:styleId="ac">
    <w:name w:val="page number"/>
    <w:basedOn w:val="a1"/>
    <w:rsid w:val="00BC3C75"/>
    <w:rPr>
      <w:rFonts w:cs="Times New Roman"/>
    </w:rPr>
  </w:style>
  <w:style w:type="paragraph" w:customStyle="1" w:styleId="ad">
    <w:name w:val="з"/>
    <w:basedOn w:val="aa"/>
    <w:uiPriority w:val="99"/>
    <w:rsid w:val="00BC3C75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e">
    <w:name w:val="ттт"/>
    <w:basedOn w:val="aa"/>
    <w:uiPriority w:val="99"/>
    <w:rsid w:val="00BC3C75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paragraph" w:customStyle="1" w:styleId="ConsTitle">
    <w:name w:val="ConsTitle"/>
    <w:uiPriority w:val="99"/>
    <w:rsid w:val="00BC3C7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f">
    <w:name w:val="Знак Знак"/>
    <w:uiPriority w:val="99"/>
    <w:rsid w:val="00BC3C75"/>
    <w:rPr>
      <w:sz w:val="24"/>
    </w:rPr>
  </w:style>
  <w:style w:type="character" w:customStyle="1" w:styleId="21">
    <w:name w:val="Знак Знак2"/>
    <w:rsid w:val="00BC3C75"/>
    <w:rPr>
      <w:sz w:val="24"/>
    </w:rPr>
  </w:style>
  <w:style w:type="paragraph" w:styleId="af0">
    <w:name w:val="Body Text Indent"/>
    <w:basedOn w:val="a0"/>
    <w:link w:val="af1"/>
    <w:uiPriority w:val="99"/>
    <w:rsid w:val="00BC3C75"/>
    <w:pPr>
      <w:spacing w:line="360" w:lineRule="auto"/>
      <w:ind w:right="-284"/>
      <w:jc w:val="both"/>
    </w:pPr>
    <w:rPr>
      <w:rFonts w:ascii="Cambria" w:eastAsia="Times New Roman" w:hAnsi="Cambria" w:cs="Cambria"/>
      <w:sz w:val="26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3D580A"/>
    <w:rPr>
      <w:rFonts w:cs="Times New Roman"/>
      <w:lang w:eastAsia="en-US"/>
    </w:rPr>
  </w:style>
  <w:style w:type="table" w:styleId="af2">
    <w:name w:val="Table Grid"/>
    <w:basedOn w:val="a2"/>
    <w:locked/>
    <w:rsid w:val="00BC3C75"/>
    <w:rPr>
      <w:rFonts w:ascii="Cambria" w:eastAsia="Times New Roman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нак Знак4"/>
    <w:rsid w:val="00BC3C75"/>
    <w:rPr>
      <w:sz w:val="24"/>
    </w:rPr>
  </w:style>
  <w:style w:type="character" w:customStyle="1" w:styleId="31">
    <w:name w:val="Знак Знак3"/>
    <w:rsid w:val="00BC3C75"/>
    <w:rPr>
      <w:rFonts w:ascii="Tahoma" w:hAnsi="Tahoma"/>
      <w:sz w:val="16"/>
      <w:lang w:val="ru-RU" w:eastAsia="ru-RU"/>
    </w:rPr>
  </w:style>
  <w:style w:type="paragraph" w:customStyle="1" w:styleId="12">
    <w:name w:val="Абзац списка1"/>
    <w:basedOn w:val="a0"/>
    <w:qFormat/>
    <w:rsid w:val="00916726"/>
    <w:pPr>
      <w:widowControl/>
      <w:ind w:left="720"/>
      <w:contextualSpacing/>
    </w:pPr>
    <w:rPr>
      <w:szCs w:val="24"/>
    </w:rPr>
  </w:style>
  <w:style w:type="character" w:customStyle="1" w:styleId="af3">
    <w:name w:val="Гипертекстовая ссылка"/>
    <w:rsid w:val="00916726"/>
    <w:rPr>
      <w:b/>
      <w:color w:val="106BBE"/>
    </w:rPr>
  </w:style>
  <w:style w:type="paragraph" w:customStyle="1" w:styleId="af4">
    <w:name w:val="Прижатый влево"/>
    <w:basedOn w:val="a0"/>
    <w:next w:val="a0"/>
    <w:uiPriority w:val="99"/>
    <w:rsid w:val="00916726"/>
    <w:pPr>
      <w:autoSpaceDE w:val="0"/>
      <w:autoSpaceDN w:val="0"/>
      <w:adjustRightInd w:val="0"/>
    </w:pPr>
    <w:rPr>
      <w:rFonts w:ascii="Arial" w:hAnsi="Arial" w:cs="Arial"/>
      <w:szCs w:val="24"/>
    </w:rPr>
  </w:style>
  <w:style w:type="character" w:customStyle="1" w:styleId="10">
    <w:name w:val="Заголовок 1 Знак"/>
    <w:aliases w:val="Раздел Договора Знак1,H1 Знак1,&quot;Алмаз&quot; Знак"/>
    <w:link w:val="1"/>
    <w:locked/>
    <w:rsid w:val="00916726"/>
    <w:rPr>
      <w:rFonts w:ascii="Arial" w:hAnsi="Arial"/>
      <w:b/>
      <w:color w:val="26282F"/>
      <w:sz w:val="24"/>
    </w:rPr>
  </w:style>
  <w:style w:type="paragraph" w:customStyle="1" w:styleId="ConsPlusNormal">
    <w:name w:val="ConsPlusNormal"/>
    <w:uiPriority w:val="99"/>
    <w:rsid w:val="009167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5">
    <w:name w:val="Нормальный (таблица)"/>
    <w:basedOn w:val="a0"/>
    <w:next w:val="a0"/>
    <w:uiPriority w:val="99"/>
    <w:rsid w:val="00916726"/>
    <w:pPr>
      <w:autoSpaceDE w:val="0"/>
      <w:autoSpaceDN w:val="0"/>
      <w:adjustRightInd w:val="0"/>
      <w:jc w:val="both"/>
    </w:pPr>
    <w:rPr>
      <w:rFonts w:ascii="Arial" w:hAnsi="Arial" w:cs="Arial"/>
      <w:szCs w:val="24"/>
    </w:rPr>
  </w:style>
  <w:style w:type="character" w:customStyle="1" w:styleId="Bodytext">
    <w:name w:val="Body text_"/>
    <w:link w:val="13"/>
    <w:uiPriority w:val="99"/>
    <w:locked/>
    <w:rsid w:val="00916726"/>
    <w:rPr>
      <w:sz w:val="26"/>
      <w:shd w:val="clear" w:color="auto" w:fill="FFFFFF"/>
    </w:rPr>
  </w:style>
  <w:style w:type="paragraph" w:customStyle="1" w:styleId="13">
    <w:name w:val="Основной текст1"/>
    <w:basedOn w:val="a0"/>
    <w:link w:val="Bodytext"/>
    <w:uiPriority w:val="99"/>
    <w:rsid w:val="00916726"/>
    <w:pPr>
      <w:widowControl/>
      <w:shd w:val="clear" w:color="auto" w:fill="FFFFFF"/>
      <w:spacing w:line="322" w:lineRule="exact"/>
      <w:jc w:val="both"/>
    </w:pPr>
    <w:rPr>
      <w:rFonts w:ascii="Calibri" w:hAnsi="Calibri"/>
      <w:sz w:val="26"/>
      <w:shd w:val="clear" w:color="auto" w:fill="FFFFFF"/>
    </w:rPr>
  </w:style>
  <w:style w:type="table" w:customStyle="1" w:styleId="14">
    <w:name w:val="Сетка таблицы1"/>
    <w:rsid w:val="0091672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0"/>
    <w:link w:val="af7"/>
    <w:uiPriority w:val="99"/>
    <w:rsid w:val="00916726"/>
    <w:pPr>
      <w:widowControl/>
      <w:spacing w:before="100" w:beforeAutospacing="1" w:after="100" w:afterAutospacing="1"/>
    </w:pPr>
    <w:rPr>
      <w:szCs w:val="24"/>
    </w:rPr>
  </w:style>
  <w:style w:type="character" w:customStyle="1" w:styleId="32">
    <w:name w:val="Основной текст (3)_"/>
    <w:link w:val="33"/>
    <w:locked/>
    <w:rsid w:val="00916726"/>
    <w:rPr>
      <w:sz w:val="26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916726"/>
    <w:pPr>
      <w:widowControl/>
      <w:shd w:val="clear" w:color="auto" w:fill="FFFFFF"/>
      <w:spacing w:before="1380" w:after="600" w:line="322" w:lineRule="exact"/>
      <w:jc w:val="center"/>
    </w:pPr>
    <w:rPr>
      <w:rFonts w:ascii="Calibri" w:hAnsi="Calibri"/>
      <w:sz w:val="26"/>
      <w:shd w:val="clear" w:color="auto" w:fill="FFFFFF"/>
    </w:rPr>
  </w:style>
  <w:style w:type="paragraph" w:styleId="af8">
    <w:name w:val="annotation text"/>
    <w:basedOn w:val="a0"/>
    <w:link w:val="af9"/>
    <w:rsid w:val="00916726"/>
    <w:pPr>
      <w:widowControl/>
      <w:spacing w:line="360" w:lineRule="atLeast"/>
      <w:jc w:val="both"/>
    </w:pPr>
    <w:rPr>
      <w:rFonts w:ascii="Times New Roman CYR" w:hAnsi="Times New Roman CYR"/>
      <w:sz w:val="20"/>
    </w:rPr>
  </w:style>
  <w:style w:type="character" w:customStyle="1" w:styleId="CommentTextChar">
    <w:name w:val="Comment Text Char"/>
    <w:basedOn w:val="a1"/>
    <w:uiPriority w:val="99"/>
    <w:semiHidden/>
    <w:locked/>
    <w:rsid w:val="00E57CAC"/>
    <w:rPr>
      <w:rFonts w:cs="Times New Roman"/>
      <w:sz w:val="20"/>
      <w:szCs w:val="20"/>
      <w:lang w:eastAsia="en-US"/>
    </w:rPr>
  </w:style>
  <w:style w:type="character" w:customStyle="1" w:styleId="af9">
    <w:name w:val="Текст примечания Знак"/>
    <w:link w:val="af8"/>
    <w:locked/>
    <w:rsid w:val="00916726"/>
    <w:rPr>
      <w:rFonts w:ascii="Times New Roman CYR" w:hAnsi="Times New Roman CYR"/>
    </w:rPr>
  </w:style>
  <w:style w:type="character" w:customStyle="1" w:styleId="Heading1">
    <w:name w:val="Heading #1_"/>
    <w:link w:val="Heading10"/>
    <w:uiPriority w:val="99"/>
    <w:locked/>
    <w:rsid w:val="00916726"/>
    <w:rPr>
      <w:b/>
      <w:sz w:val="26"/>
      <w:shd w:val="clear" w:color="auto" w:fill="FFFFFF"/>
    </w:rPr>
  </w:style>
  <w:style w:type="paragraph" w:customStyle="1" w:styleId="Heading10">
    <w:name w:val="Heading #1"/>
    <w:basedOn w:val="a0"/>
    <w:link w:val="Heading1"/>
    <w:uiPriority w:val="99"/>
    <w:rsid w:val="00916726"/>
    <w:pPr>
      <w:widowControl/>
      <w:shd w:val="clear" w:color="auto" w:fill="FFFFFF"/>
      <w:spacing w:before="1980" w:line="326" w:lineRule="exact"/>
      <w:outlineLvl w:val="0"/>
    </w:pPr>
    <w:rPr>
      <w:rFonts w:ascii="Calibri" w:hAnsi="Calibri"/>
      <w:b/>
      <w:sz w:val="26"/>
      <w:shd w:val="clear" w:color="auto" w:fill="FFFFFF"/>
    </w:rPr>
  </w:style>
  <w:style w:type="paragraph" w:customStyle="1" w:styleId="15">
    <w:name w:val="Без интервала1"/>
    <w:uiPriority w:val="99"/>
    <w:rsid w:val="0091672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aliases w:val="H2 Знак1,&quot;Изумруд&quot; Знак"/>
    <w:link w:val="2"/>
    <w:locked/>
    <w:rsid w:val="00916726"/>
    <w:rPr>
      <w:rFonts w:ascii="Cambria" w:hAnsi="Cambria"/>
      <w:b/>
      <w:color w:val="4F81BD"/>
      <w:sz w:val="26"/>
    </w:rPr>
  </w:style>
  <w:style w:type="paragraph" w:styleId="afa">
    <w:name w:val="Title"/>
    <w:basedOn w:val="a0"/>
    <w:next w:val="a0"/>
    <w:link w:val="afb"/>
    <w:uiPriority w:val="1"/>
    <w:qFormat/>
    <w:locked/>
    <w:rsid w:val="00916726"/>
    <w:pPr>
      <w:widowControl/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</w:rPr>
  </w:style>
  <w:style w:type="character" w:customStyle="1" w:styleId="TitleChar">
    <w:name w:val="Title Char"/>
    <w:basedOn w:val="a1"/>
    <w:uiPriority w:val="99"/>
    <w:locked/>
    <w:rsid w:val="00E57CAC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fb">
    <w:name w:val="Название Знак"/>
    <w:link w:val="afa"/>
    <w:uiPriority w:val="1"/>
    <w:locked/>
    <w:rsid w:val="00916726"/>
    <w:rPr>
      <w:rFonts w:ascii="Cambria" w:hAnsi="Cambria"/>
      <w:color w:val="17365D"/>
      <w:spacing w:val="5"/>
      <w:kern w:val="28"/>
      <w:sz w:val="52"/>
    </w:rPr>
  </w:style>
  <w:style w:type="character" w:customStyle="1" w:styleId="30">
    <w:name w:val="Заголовок 3 Знак"/>
    <w:link w:val="3"/>
    <w:locked/>
    <w:rsid w:val="00916726"/>
    <w:rPr>
      <w:rFonts w:ascii="Cambria" w:hAnsi="Cambria"/>
      <w:b/>
      <w:color w:val="4F81BD"/>
      <w:sz w:val="24"/>
    </w:rPr>
  </w:style>
  <w:style w:type="character" w:customStyle="1" w:styleId="40">
    <w:name w:val="Заголовок 4 Знак"/>
    <w:link w:val="4"/>
    <w:locked/>
    <w:rsid w:val="00916726"/>
    <w:rPr>
      <w:rFonts w:ascii="Cambria" w:hAnsi="Cambria"/>
      <w:b/>
      <w:i/>
      <w:color w:val="4F81BD"/>
      <w:sz w:val="24"/>
    </w:rPr>
  </w:style>
  <w:style w:type="paragraph" w:customStyle="1" w:styleId="34">
    <w:name w:val="Основной текст3"/>
    <w:basedOn w:val="a0"/>
    <w:rsid w:val="00916726"/>
    <w:pPr>
      <w:shd w:val="clear" w:color="auto" w:fill="FFFFFF"/>
      <w:spacing w:before="60" w:after="60" w:line="240" w:lineRule="atLeast"/>
      <w:jc w:val="both"/>
    </w:pPr>
    <w:rPr>
      <w:sz w:val="28"/>
      <w:szCs w:val="28"/>
    </w:rPr>
  </w:style>
  <w:style w:type="character" w:customStyle="1" w:styleId="FontStyle14">
    <w:name w:val="Font Style14"/>
    <w:rsid w:val="00916726"/>
    <w:rPr>
      <w:rFonts w:ascii="Times New Roman" w:hAnsi="Times New Roman"/>
      <w:sz w:val="28"/>
    </w:rPr>
  </w:style>
  <w:style w:type="character" w:customStyle="1" w:styleId="afc">
    <w:name w:val="Основной текст_"/>
    <w:link w:val="16"/>
    <w:locked/>
    <w:rsid w:val="00916726"/>
    <w:rPr>
      <w:sz w:val="27"/>
      <w:shd w:val="clear" w:color="auto" w:fill="FFFFFF"/>
    </w:rPr>
  </w:style>
  <w:style w:type="paragraph" w:customStyle="1" w:styleId="16">
    <w:name w:val="Основной текст1"/>
    <w:basedOn w:val="a0"/>
    <w:link w:val="afc"/>
    <w:uiPriority w:val="99"/>
    <w:rsid w:val="00916726"/>
    <w:pPr>
      <w:widowControl/>
      <w:shd w:val="clear" w:color="auto" w:fill="FFFFFF"/>
      <w:spacing w:before="300" w:line="319" w:lineRule="exact"/>
      <w:jc w:val="both"/>
    </w:pPr>
    <w:rPr>
      <w:rFonts w:ascii="Calibri" w:hAnsi="Calibri"/>
      <w:sz w:val="27"/>
      <w:shd w:val="clear" w:color="auto" w:fill="FFFFFF"/>
    </w:rPr>
  </w:style>
  <w:style w:type="character" w:customStyle="1" w:styleId="50">
    <w:name w:val="Заголовок 5 Знак"/>
    <w:link w:val="5"/>
    <w:locked/>
    <w:rsid w:val="00916726"/>
    <w:rPr>
      <w:b/>
      <w:i/>
      <w:sz w:val="26"/>
    </w:rPr>
  </w:style>
  <w:style w:type="character" w:customStyle="1" w:styleId="60">
    <w:name w:val="Заголовок 6 Знак"/>
    <w:link w:val="6"/>
    <w:locked/>
    <w:rsid w:val="00916726"/>
    <w:rPr>
      <w:b/>
      <w:sz w:val="22"/>
    </w:rPr>
  </w:style>
  <w:style w:type="character" w:customStyle="1" w:styleId="70">
    <w:name w:val="Заголовок 7 Знак"/>
    <w:link w:val="7"/>
    <w:locked/>
    <w:rsid w:val="00916726"/>
    <w:rPr>
      <w:sz w:val="24"/>
    </w:rPr>
  </w:style>
  <w:style w:type="character" w:customStyle="1" w:styleId="80">
    <w:name w:val="Заголовок 8 Знак"/>
    <w:link w:val="8"/>
    <w:uiPriority w:val="99"/>
    <w:locked/>
    <w:rsid w:val="00916726"/>
    <w:rPr>
      <w:i/>
      <w:sz w:val="24"/>
    </w:rPr>
  </w:style>
  <w:style w:type="character" w:customStyle="1" w:styleId="90">
    <w:name w:val="Заголовок 9 Знак"/>
    <w:link w:val="9"/>
    <w:locked/>
    <w:rsid w:val="00916726"/>
    <w:rPr>
      <w:rFonts w:ascii="Cambria" w:hAnsi="Cambria"/>
      <w:sz w:val="22"/>
    </w:rPr>
  </w:style>
  <w:style w:type="character" w:customStyle="1" w:styleId="afd">
    <w:name w:val="Цветовое выделение"/>
    <w:rsid w:val="00916726"/>
    <w:rPr>
      <w:b/>
      <w:color w:val="26282F"/>
    </w:rPr>
  </w:style>
  <w:style w:type="character" w:styleId="afe">
    <w:name w:val="Hyperlink"/>
    <w:basedOn w:val="a1"/>
    <w:uiPriority w:val="99"/>
    <w:rsid w:val="00916726"/>
    <w:rPr>
      <w:rFonts w:cs="Times New Roman"/>
      <w:color w:val="0000FF"/>
      <w:u w:val="single"/>
    </w:rPr>
  </w:style>
  <w:style w:type="character" w:customStyle="1" w:styleId="410">
    <w:name w:val="Знак Знак41"/>
    <w:uiPriority w:val="99"/>
    <w:rsid w:val="00916726"/>
    <w:rPr>
      <w:rFonts w:ascii="Times New Roman" w:hAnsi="Times New Roman"/>
      <w:sz w:val="24"/>
    </w:rPr>
  </w:style>
  <w:style w:type="character" w:customStyle="1" w:styleId="310">
    <w:name w:val="Знак Знак31"/>
    <w:uiPriority w:val="99"/>
    <w:rsid w:val="00916726"/>
    <w:rPr>
      <w:rFonts w:ascii="Times New Roman" w:hAnsi="Times New Roman"/>
      <w:sz w:val="24"/>
    </w:rPr>
  </w:style>
  <w:style w:type="paragraph" w:styleId="aff">
    <w:name w:val="Body Text"/>
    <w:basedOn w:val="a0"/>
    <w:link w:val="17"/>
    <w:uiPriority w:val="1"/>
    <w:qFormat/>
    <w:rsid w:val="00916726"/>
    <w:pPr>
      <w:widowControl/>
    </w:pPr>
    <w:rPr>
      <w:rFonts w:ascii="Calibri" w:hAnsi="Calibri"/>
      <w:b/>
      <w:sz w:val="32"/>
    </w:rPr>
  </w:style>
  <w:style w:type="character" w:customStyle="1" w:styleId="BodyTextChar">
    <w:name w:val="Body Text Char"/>
    <w:basedOn w:val="a1"/>
    <w:uiPriority w:val="99"/>
    <w:semiHidden/>
    <w:locked/>
    <w:rsid w:val="00E57CAC"/>
    <w:rPr>
      <w:rFonts w:cs="Times New Roman"/>
      <w:lang w:eastAsia="en-US"/>
    </w:rPr>
  </w:style>
  <w:style w:type="character" w:customStyle="1" w:styleId="17">
    <w:name w:val="Основной текст Знак1"/>
    <w:link w:val="aff"/>
    <w:uiPriority w:val="99"/>
    <w:locked/>
    <w:rsid w:val="00916726"/>
    <w:rPr>
      <w:b/>
      <w:sz w:val="32"/>
    </w:rPr>
  </w:style>
  <w:style w:type="paragraph" w:customStyle="1" w:styleId="p5">
    <w:name w:val="p5"/>
    <w:basedOn w:val="a0"/>
    <w:rsid w:val="00916726"/>
    <w:pPr>
      <w:widowControl/>
      <w:spacing w:before="100" w:beforeAutospacing="1" w:after="100" w:afterAutospacing="1"/>
      <w:ind w:firstLine="5102"/>
      <w:jc w:val="both"/>
    </w:pPr>
    <w:rPr>
      <w:sz w:val="28"/>
      <w:szCs w:val="28"/>
    </w:rPr>
  </w:style>
  <w:style w:type="paragraph" w:styleId="aff0">
    <w:name w:val="footnote text"/>
    <w:basedOn w:val="a0"/>
    <w:link w:val="aff1"/>
    <w:uiPriority w:val="99"/>
    <w:rsid w:val="00916726"/>
    <w:pPr>
      <w:widowControl/>
    </w:pPr>
    <w:rPr>
      <w:sz w:val="20"/>
    </w:rPr>
  </w:style>
  <w:style w:type="character" w:customStyle="1" w:styleId="FootnoteTextChar">
    <w:name w:val="Footnote Text Char"/>
    <w:basedOn w:val="a1"/>
    <w:uiPriority w:val="99"/>
    <w:semiHidden/>
    <w:locked/>
    <w:rsid w:val="00E57CAC"/>
    <w:rPr>
      <w:rFonts w:cs="Times New Roman"/>
      <w:sz w:val="20"/>
      <w:szCs w:val="20"/>
      <w:lang w:eastAsia="en-US"/>
    </w:rPr>
  </w:style>
  <w:style w:type="character" w:customStyle="1" w:styleId="aff1">
    <w:name w:val="Текст сноски Знак"/>
    <w:link w:val="aff0"/>
    <w:uiPriority w:val="99"/>
    <w:locked/>
    <w:rsid w:val="00916726"/>
  </w:style>
  <w:style w:type="character" w:styleId="aff2">
    <w:name w:val="footnote reference"/>
    <w:basedOn w:val="a1"/>
    <w:rsid w:val="00916726"/>
    <w:rPr>
      <w:rFonts w:cs="Times New Roman"/>
      <w:vertAlign w:val="superscript"/>
    </w:rPr>
  </w:style>
  <w:style w:type="character" w:customStyle="1" w:styleId="160">
    <w:name w:val="Знак Знак16"/>
    <w:uiPriority w:val="99"/>
    <w:semiHidden/>
    <w:rsid w:val="00916726"/>
    <w:rPr>
      <w:rFonts w:ascii="Tahoma" w:hAnsi="Tahoma"/>
      <w:sz w:val="16"/>
    </w:rPr>
  </w:style>
  <w:style w:type="paragraph" w:customStyle="1" w:styleId="fn2r">
    <w:name w:val="fn2r"/>
    <w:basedOn w:val="a0"/>
    <w:rsid w:val="00916726"/>
    <w:pPr>
      <w:widowControl/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rsid w:val="00916726"/>
  </w:style>
  <w:style w:type="paragraph" w:customStyle="1" w:styleId="Default">
    <w:name w:val="Default"/>
    <w:rsid w:val="0091672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ConsPlusCell">
    <w:name w:val="ConsPlusCell"/>
    <w:link w:val="ConsPlusCell0"/>
    <w:rsid w:val="0091672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1672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2">
    <w:name w:val="Основной текст2"/>
    <w:basedOn w:val="a0"/>
    <w:rsid w:val="00916726"/>
    <w:pPr>
      <w:shd w:val="clear" w:color="auto" w:fill="FFFFFF"/>
      <w:spacing w:line="320" w:lineRule="exact"/>
      <w:ind w:hanging="1800"/>
      <w:jc w:val="center"/>
    </w:pPr>
    <w:rPr>
      <w:rFonts w:ascii="Calibri" w:hAnsi="Calibri"/>
      <w:spacing w:val="6"/>
      <w:sz w:val="22"/>
      <w:szCs w:val="22"/>
    </w:rPr>
  </w:style>
  <w:style w:type="character" w:customStyle="1" w:styleId="Absatz-Standardschriftart">
    <w:name w:val="Absatz-Standardschriftart"/>
    <w:rsid w:val="000A137B"/>
  </w:style>
  <w:style w:type="character" w:customStyle="1" w:styleId="WW-Absatz-Standardschriftart">
    <w:name w:val="WW-Absatz-Standardschriftart"/>
    <w:rsid w:val="000A137B"/>
  </w:style>
  <w:style w:type="character" w:customStyle="1" w:styleId="61">
    <w:name w:val="Основной шрифт абзаца6"/>
    <w:uiPriority w:val="99"/>
    <w:rsid w:val="000A137B"/>
  </w:style>
  <w:style w:type="character" w:customStyle="1" w:styleId="WW-Absatz-Standardschriftart1">
    <w:name w:val="WW-Absatz-Standardschriftart1"/>
    <w:rsid w:val="000A137B"/>
  </w:style>
  <w:style w:type="character" w:customStyle="1" w:styleId="51">
    <w:name w:val="Основной шрифт абзаца5"/>
    <w:uiPriority w:val="99"/>
    <w:rsid w:val="000A137B"/>
  </w:style>
  <w:style w:type="character" w:customStyle="1" w:styleId="WW-Absatz-Standardschriftart11">
    <w:name w:val="WW-Absatz-Standardschriftart11"/>
    <w:rsid w:val="000A137B"/>
  </w:style>
  <w:style w:type="character" w:customStyle="1" w:styleId="WW-Absatz-Standardschriftart111">
    <w:name w:val="WW-Absatz-Standardschriftart111"/>
    <w:rsid w:val="000A137B"/>
  </w:style>
  <w:style w:type="character" w:customStyle="1" w:styleId="WW-Absatz-Standardschriftart1111">
    <w:name w:val="WW-Absatz-Standardschriftart1111"/>
    <w:rsid w:val="000A137B"/>
  </w:style>
  <w:style w:type="character" w:customStyle="1" w:styleId="WW-Absatz-Standardschriftart11111">
    <w:name w:val="WW-Absatz-Standardschriftart11111"/>
    <w:rsid w:val="000A137B"/>
  </w:style>
  <w:style w:type="character" w:customStyle="1" w:styleId="WW-Absatz-Standardschriftart111111">
    <w:name w:val="WW-Absatz-Standardschriftart111111"/>
    <w:uiPriority w:val="99"/>
    <w:rsid w:val="000A137B"/>
  </w:style>
  <w:style w:type="character" w:customStyle="1" w:styleId="42">
    <w:name w:val="Основной шрифт абзаца4"/>
    <w:uiPriority w:val="99"/>
    <w:rsid w:val="000A137B"/>
  </w:style>
  <w:style w:type="character" w:customStyle="1" w:styleId="WW-Absatz-Standardschriftart1111111">
    <w:name w:val="WW-Absatz-Standardschriftart1111111"/>
    <w:uiPriority w:val="99"/>
    <w:rsid w:val="000A137B"/>
  </w:style>
  <w:style w:type="character" w:customStyle="1" w:styleId="WW-Absatz-Standardschriftart11111111">
    <w:name w:val="WW-Absatz-Standardschriftart11111111"/>
    <w:uiPriority w:val="99"/>
    <w:rsid w:val="000A137B"/>
  </w:style>
  <w:style w:type="character" w:customStyle="1" w:styleId="WW-Absatz-Standardschriftart111111111">
    <w:name w:val="WW-Absatz-Standardschriftart111111111"/>
    <w:uiPriority w:val="99"/>
    <w:rsid w:val="000A137B"/>
  </w:style>
  <w:style w:type="character" w:customStyle="1" w:styleId="WW-Absatz-Standardschriftart1111111111">
    <w:name w:val="WW-Absatz-Standardschriftart1111111111"/>
    <w:uiPriority w:val="99"/>
    <w:rsid w:val="000A137B"/>
  </w:style>
  <w:style w:type="character" w:customStyle="1" w:styleId="WW-Absatz-Standardschriftart11111111111">
    <w:name w:val="WW-Absatz-Standardschriftart11111111111"/>
    <w:uiPriority w:val="99"/>
    <w:rsid w:val="000A137B"/>
  </w:style>
  <w:style w:type="character" w:customStyle="1" w:styleId="WW-Absatz-Standardschriftart111111111111">
    <w:name w:val="WW-Absatz-Standardschriftart111111111111"/>
    <w:uiPriority w:val="99"/>
    <w:rsid w:val="000A137B"/>
  </w:style>
  <w:style w:type="character" w:customStyle="1" w:styleId="WW-Absatz-Standardschriftart1111111111111">
    <w:name w:val="WW-Absatz-Standardschriftart1111111111111"/>
    <w:uiPriority w:val="99"/>
    <w:rsid w:val="000A137B"/>
  </w:style>
  <w:style w:type="character" w:customStyle="1" w:styleId="WW-Absatz-Standardschriftart11111111111111">
    <w:name w:val="WW-Absatz-Standardschriftart11111111111111"/>
    <w:uiPriority w:val="99"/>
    <w:rsid w:val="000A137B"/>
  </w:style>
  <w:style w:type="character" w:customStyle="1" w:styleId="WW-Absatz-Standardschriftart111111111111111">
    <w:name w:val="WW-Absatz-Standardschriftart111111111111111"/>
    <w:uiPriority w:val="99"/>
    <w:rsid w:val="000A137B"/>
  </w:style>
  <w:style w:type="character" w:customStyle="1" w:styleId="WW-Absatz-Standardschriftart1111111111111111">
    <w:name w:val="WW-Absatz-Standardschriftart1111111111111111"/>
    <w:uiPriority w:val="99"/>
    <w:rsid w:val="000A137B"/>
  </w:style>
  <w:style w:type="character" w:customStyle="1" w:styleId="WW-Absatz-Standardschriftart11111111111111111">
    <w:name w:val="WW-Absatz-Standardschriftart11111111111111111"/>
    <w:uiPriority w:val="99"/>
    <w:rsid w:val="000A137B"/>
  </w:style>
  <w:style w:type="character" w:customStyle="1" w:styleId="WW-Absatz-Standardschriftart111111111111111111">
    <w:name w:val="WW-Absatz-Standardschriftart111111111111111111"/>
    <w:uiPriority w:val="99"/>
    <w:rsid w:val="000A137B"/>
  </w:style>
  <w:style w:type="character" w:customStyle="1" w:styleId="WW-Absatz-Standardschriftart1111111111111111111">
    <w:name w:val="WW-Absatz-Standardschriftart1111111111111111111"/>
    <w:uiPriority w:val="99"/>
    <w:rsid w:val="000A137B"/>
  </w:style>
  <w:style w:type="character" w:customStyle="1" w:styleId="WW-Absatz-Standardschriftart11111111111111111111">
    <w:name w:val="WW-Absatz-Standardschriftart11111111111111111111"/>
    <w:uiPriority w:val="99"/>
    <w:rsid w:val="000A137B"/>
  </w:style>
  <w:style w:type="character" w:customStyle="1" w:styleId="WW-Absatz-Standardschriftart111111111111111111111">
    <w:name w:val="WW-Absatz-Standardschriftart111111111111111111111"/>
    <w:uiPriority w:val="99"/>
    <w:rsid w:val="000A137B"/>
  </w:style>
  <w:style w:type="character" w:customStyle="1" w:styleId="WW-Absatz-Standardschriftart1111111111111111111111">
    <w:name w:val="WW-Absatz-Standardschriftart1111111111111111111111"/>
    <w:uiPriority w:val="99"/>
    <w:rsid w:val="000A137B"/>
  </w:style>
  <w:style w:type="character" w:customStyle="1" w:styleId="WW-Absatz-Standardschriftart11111111111111111111111">
    <w:name w:val="WW-Absatz-Standardschriftart11111111111111111111111"/>
    <w:uiPriority w:val="99"/>
    <w:rsid w:val="000A137B"/>
  </w:style>
  <w:style w:type="character" w:customStyle="1" w:styleId="WW-Absatz-Standardschriftart111111111111111111111111">
    <w:name w:val="WW-Absatz-Standardschriftart111111111111111111111111"/>
    <w:uiPriority w:val="99"/>
    <w:rsid w:val="000A137B"/>
  </w:style>
  <w:style w:type="character" w:customStyle="1" w:styleId="WW-Absatz-Standardschriftart1111111111111111111111111">
    <w:name w:val="WW-Absatz-Standardschriftart1111111111111111111111111"/>
    <w:rsid w:val="000A137B"/>
  </w:style>
  <w:style w:type="character" w:customStyle="1" w:styleId="WW-Absatz-Standardschriftart11111111111111111111111111">
    <w:name w:val="WW-Absatz-Standardschriftart11111111111111111111111111"/>
    <w:uiPriority w:val="99"/>
    <w:rsid w:val="000A137B"/>
  </w:style>
  <w:style w:type="character" w:customStyle="1" w:styleId="WW-Absatz-Standardschriftart111111111111111111111111111">
    <w:name w:val="WW-Absatz-Standardschriftart111111111111111111111111111"/>
    <w:uiPriority w:val="99"/>
    <w:rsid w:val="000A137B"/>
  </w:style>
  <w:style w:type="character" w:customStyle="1" w:styleId="WW-Absatz-Standardschriftart1111111111111111111111111111">
    <w:name w:val="WW-Absatz-Standardschriftart1111111111111111111111111111"/>
    <w:uiPriority w:val="99"/>
    <w:rsid w:val="000A137B"/>
  </w:style>
  <w:style w:type="character" w:customStyle="1" w:styleId="WW-Absatz-Standardschriftart11111111111111111111111111111">
    <w:name w:val="WW-Absatz-Standardschriftart11111111111111111111111111111"/>
    <w:uiPriority w:val="99"/>
    <w:rsid w:val="000A137B"/>
  </w:style>
  <w:style w:type="character" w:customStyle="1" w:styleId="35">
    <w:name w:val="Основной шрифт абзаца3"/>
    <w:uiPriority w:val="99"/>
    <w:rsid w:val="000A137B"/>
  </w:style>
  <w:style w:type="character" w:customStyle="1" w:styleId="WW8Num6z0">
    <w:name w:val="WW8Num6z0"/>
    <w:rsid w:val="000A137B"/>
    <w:rPr>
      <w:sz w:val="28"/>
    </w:rPr>
  </w:style>
  <w:style w:type="character" w:customStyle="1" w:styleId="WW8Num8z0">
    <w:name w:val="WW8Num8z0"/>
    <w:rsid w:val="000A137B"/>
    <w:rPr>
      <w:sz w:val="28"/>
    </w:rPr>
  </w:style>
  <w:style w:type="character" w:customStyle="1" w:styleId="WW-Absatz-Standardschriftart111111111111111111111111111111">
    <w:name w:val="WW-Absatz-Standardschriftart111111111111111111111111111111"/>
    <w:uiPriority w:val="99"/>
    <w:rsid w:val="000A137B"/>
  </w:style>
  <w:style w:type="character" w:customStyle="1" w:styleId="WW8Num3z0">
    <w:name w:val="WW8Num3z0"/>
    <w:rsid w:val="000A137B"/>
    <w:rPr>
      <w:sz w:val="28"/>
    </w:rPr>
  </w:style>
  <w:style w:type="character" w:customStyle="1" w:styleId="WW8Num10z0">
    <w:name w:val="WW8Num10z0"/>
    <w:rsid w:val="000A137B"/>
    <w:rPr>
      <w:sz w:val="28"/>
    </w:rPr>
  </w:style>
  <w:style w:type="character" w:customStyle="1" w:styleId="23">
    <w:name w:val="Основной шрифт абзаца2"/>
    <w:rsid w:val="000A137B"/>
  </w:style>
  <w:style w:type="character" w:customStyle="1" w:styleId="WW-Absatz-Standardschriftart1111111111111111111111111111111">
    <w:name w:val="WW-Absatz-Standardschriftart1111111111111111111111111111111"/>
    <w:uiPriority w:val="99"/>
    <w:rsid w:val="000A137B"/>
  </w:style>
  <w:style w:type="character" w:customStyle="1" w:styleId="WW8Num9z0">
    <w:name w:val="WW8Num9z0"/>
    <w:rsid w:val="000A137B"/>
    <w:rPr>
      <w:sz w:val="28"/>
    </w:rPr>
  </w:style>
  <w:style w:type="character" w:customStyle="1" w:styleId="WW8Num12z0">
    <w:name w:val="WW8Num12z0"/>
    <w:rsid w:val="000A137B"/>
    <w:rPr>
      <w:sz w:val="28"/>
    </w:rPr>
  </w:style>
  <w:style w:type="character" w:customStyle="1" w:styleId="WW8Num14z0">
    <w:name w:val="WW8Num14z0"/>
    <w:rsid w:val="000A137B"/>
    <w:rPr>
      <w:rFonts w:ascii="Times New Roman" w:hAnsi="Times New Roman"/>
      <w:sz w:val="28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0A137B"/>
  </w:style>
  <w:style w:type="character" w:customStyle="1" w:styleId="WW8Num2z0">
    <w:name w:val="WW8Num2z0"/>
    <w:rsid w:val="000A137B"/>
    <w:rPr>
      <w:sz w:val="28"/>
    </w:rPr>
  </w:style>
  <w:style w:type="character" w:customStyle="1" w:styleId="WW8Num13z0">
    <w:name w:val="WW8Num13z0"/>
    <w:rsid w:val="000A137B"/>
    <w:rPr>
      <w:sz w:val="28"/>
    </w:rPr>
  </w:style>
  <w:style w:type="character" w:customStyle="1" w:styleId="WW8Num16z0">
    <w:name w:val="WW8Num16z0"/>
    <w:rsid w:val="000A137B"/>
    <w:rPr>
      <w:sz w:val="28"/>
    </w:rPr>
  </w:style>
  <w:style w:type="character" w:customStyle="1" w:styleId="WW8Num18z0">
    <w:name w:val="WW8Num18z0"/>
    <w:rsid w:val="000A137B"/>
    <w:rPr>
      <w:rFonts w:ascii="Times New Roman" w:hAnsi="Times New Roman"/>
    </w:rPr>
  </w:style>
  <w:style w:type="character" w:customStyle="1" w:styleId="18">
    <w:name w:val="Основной шрифт абзаца1"/>
    <w:rsid w:val="000A137B"/>
  </w:style>
  <w:style w:type="character" w:customStyle="1" w:styleId="WW8Num4z0">
    <w:name w:val="WW8Num4z0"/>
    <w:rsid w:val="000A137B"/>
    <w:rPr>
      <w:sz w:val="28"/>
    </w:rPr>
  </w:style>
  <w:style w:type="character" w:customStyle="1" w:styleId="WW8Num17z0">
    <w:name w:val="WW8Num17z0"/>
    <w:rsid w:val="000A137B"/>
    <w:rPr>
      <w:sz w:val="28"/>
    </w:rPr>
  </w:style>
  <w:style w:type="character" w:customStyle="1" w:styleId="WW8Num19z0">
    <w:name w:val="WW8Num19z0"/>
    <w:rsid w:val="000A137B"/>
    <w:rPr>
      <w:rFonts w:ascii="Times New Roman" w:hAnsi="Times New Roman"/>
    </w:rPr>
  </w:style>
  <w:style w:type="character" w:customStyle="1" w:styleId="WW-Absatz-Standardschriftart111111111111111111111111111111111">
    <w:name w:val="WW-Absatz-Standardschriftart111111111111111111111111111111111"/>
    <w:rsid w:val="000A137B"/>
  </w:style>
  <w:style w:type="character" w:customStyle="1" w:styleId="aff3">
    <w:name w:val="Символ нумерации"/>
    <w:rsid w:val="000A137B"/>
  </w:style>
  <w:style w:type="character" w:customStyle="1" w:styleId="aff4">
    <w:name w:val="Маркеры списка"/>
    <w:rsid w:val="000A137B"/>
    <w:rPr>
      <w:rFonts w:ascii="StarSymbol" w:eastAsia="Times New Roman"/>
      <w:sz w:val="18"/>
    </w:rPr>
  </w:style>
  <w:style w:type="character" w:customStyle="1" w:styleId="WW8Num21z0">
    <w:name w:val="WW8Num21z0"/>
    <w:rsid w:val="000A137B"/>
    <w:rPr>
      <w:sz w:val="28"/>
    </w:rPr>
  </w:style>
  <w:style w:type="character" w:customStyle="1" w:styleId="WW8Num38z0">
    <w:name w:val="WW8Num38z0"/>
    <w:rsid w:val="000A137B"/>
  </w:style>
  <w:style w:type="character" w:customStyle="1" w:styleId="WW8Num39z0">
    <w:name w:val="WW8Num39z0"/>
    <w:rsid w:val="000A137B"/>
    <w:rPr>
      <w:rFonts w:ascii="Times New Roman" w:hAnsi="Times New Roman"/>
      <w:sz w:val="28"/>
    </w:rPr>
  </w:style>
  <w:style w:type="character" w:customStyle="1" w:styleId="WW8Num28z0">
    <w:name w:val="WW8Num28z0"/>
    <w:rsid w:val="000A137B"/>
    <w:rPr>
      <w:sz w:val="28"/>
    </w:rPr>
  </w:style>
  <w:style w:type="character" w:customStyle="1" w:styleId="WW8Num25z0">
    <w:name w:val="WW8Num25z0"/>
    <w:rsid w:val="000A137B"/>
  </w:style>
  <w:style w:type="character" w:customStyle="1" w:styleId="WW8Num5z0">
    <w:name w:val="WW8Num5z0"/>
    <w:rsid w:val="000A137B"/>
  </w:style>
  <w:style w:type="character" w:customStyle="1" w:styleId="WW8Num24z0">
    <w:name w:val="WW8Num24z0"/>
    <w:rsid w:val="000A137B"/>
    <w:rPr>
      <w:rFonts w:ascii="Times New Roman" w:hAnsi="Times New Roman"/>
    </w:rPr>
  </w:style>
  <w:style w:type="character" w:customStyle="1" w:styleId="WW-">
    <w:name w:val="WW-Основной шрифт абзаца"/>
    <w:rsid w:val="000A137B"/>
  </w:style>
  <w:style w:type="character" w:customStyle="1" w:styleId="aff5">
    <w:name w:val="Не вступил в силу"/>
    <w:rsid w:val="000A137B"/>
    <w:rPr>
      <w:strike/>
      <w:color w:val="008080"/>
    </w:rPr>
  </w:style>
  <w:style w:type="character" w:customStyle="1" w:styleId="WW8Num54z0">
    <w:name w:val="WW8Num54z0"/>
    <w:rsid w:val="000A137B"/>
    <w:rPr>
      <w:sz w:val="28"/>
    </w:rPr>
  </w:style>
  <w:style w:type="character" w:customStyle="1" w:styleId="WW-Absatz-Standardschriftart1111111111111111111111111111111111">
    <w:name w:val="WW-Absatz-Standardschriftart1111111111111111111111111111111111"/>
    <w:uiPriority w:val="99"/>
    <w:rsid w:val="000A137B"/>
  </w:style>
  <w:style w:type="character" w:customStyle="1" w:styleId="WW-Absatz-Standardschriftart1111111111111111111111111111111112">
    <w:name w:val="WW-Absatz-Standardschriftart1111111111111111111111111111111112"/>
    <w:uiPriority w:val="99"/>
    <w:rsid w:val="000A137B"/>
  </w:style>
  <w:style w:type="character" w:customStyle="1" w:styleId="aff6">
    <w:name w:val="Верхний колонтитул Знак"/>
    <w:aliases w:val="ВерхКолонтитул Знак"/>
    <w:uiPriority w:val="99"/>
    <w:rsid w:val="000A137B"/>
    <w:rPr>
      <w:rFonts w:eastAsia="Times New Roman"/>
      <w:sz w:val="24"/>
    </w:rPr>
  </w:style>
  <w:style w:type="character" w:customStyle="1" w:styleId="Internetlink">
    <w:name w:val="Internet link"/>
    <w:uiPriority w:val="99"/>
    <w:rsid w:val="000A137B"/>
    <w:rPr>
      <w:rFonts w:eastAsia="Times New Roman"/>
      <w:color w:val="0000FF"/>
      <w:u w:val="single"/>
    </w:rPr>
  </w:style>
  <w:style w:type="character" w:customStyle="1" w:styleId="aff7">
    <w:name w:val="Основной текст Знак"/>
    <w:uiPriority w:val="1"/>
    <w:rsid w:val="000A137B"/>
    <w:rPr>
      <w:rFonts w:eastAsia="Times New Roman"/>
      <w:sz w:val="24"/>
    </w:rPr>
  </w:style>
  <w:style w:type="character" w:customStyle="1" w:styleId="aff8">
    <w:name w:val="Подзаголовок Знак"/>
    <w:rsid w:val="000A137B"/>
    <w:rPr>
      <w:rFonts w:eastAsia="Times New Roman"/>
      <w:i/>
      <w:sz w:val="28"/>
    </w:rPr>
  </w:style>
  <w:style w:type="paragraph" w:customStyle="1" w:styleId="19">
    <w:name w:val="Заголовок1"/>
    <w:basedOn w:val="a0"/>
    <w:next w:val="aff9"/>
    <w:uiPriority w:val="99"/>
    <w:rsid w:val="000A137B"/>
    <w:pPr>
      <w:tabs>
        <w:tab w:val="left" w:pos="142"/>
      </w:tabs>
      <w:suppressAutoHyphens/>
      <w:ind w:left="5245" w:right="-22"/>
      <w:jc w:val="center"/>
    </w:pPr>
    <w:rPr>
      <w:rFonts w:eastAsia="Times New Roman"/>
      <w:sz w:val="28"/>
      <w:szCs w:val="24"/>
      <w:lang w:eastAsia="ar-SA"/>
    </w:rPr>
  </w:style>
  <w:style w:type="paragraph" w:styleId="affa">
    <w:name w:val="List"/>
    <w:basedOn w:val="aff"/>
    <w:locked/>
    <w:rsid w:val="000A137B"/>
    <w:pPr>
      <w:widowControl w:val="0"/>
      <w:suppressAutoHyphens/>
      <w:spacing w:after="120"/>
    </w:pPr>
    <w:rPr>
      <w:rFonts w:ascii="Times New Roman" w:eastAsia="Times New Roman" w:hAnsi="Times New Roman" w:cs="Courier New"/>
      <w:b w:val="0"/>
      <w:sz w:val="24"/>
      <w:szCs w:val="24"/>
      <w:lang w:eastAsia="ar-SA"/>
    </w:rPr>
  </w:style>
  <w:style w:type="paragraph" w:customStyle="1" w:styleId="71">
    <w:name w:val="Название7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62">
    <w:name w:val="Указатель6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63">
    <w:name w:val="Название6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52">
    <w:name w:val="Указатель5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53">
    <w:name w:val="Название5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43">
    <w:name w:val="Указатель4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44">
    <w:name w:val="Название4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36">
    <w:name w:val="Указатель3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37">
    <w:name w:val="Название3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24">
    <w:name w:val="Указатель2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25">
    <w:name w:val="Название2"/>
    <w:basedOn w:val="19"/>
    <w:next w:val="aff9"/>
    <w:rsid w:val="000A137B"/>
  </w:style>
  <w:style w:type="paragraph" w:customStyle="1" w:styleId="1a">
    <w:name w:val="Указатель1"/>
    <w:basedOn w:val="a0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styleId="aff9">
    <w:name w:val="Subtitle"/>
    <w:basedOn w:val="19"/>
    <w:next w:val="aff"/>
    <w:link w:val="1b"/>
    <w:qFormat/>
    <w:locked/>
    <w:rsid w:val="000A137B"/>
    <w:rPr>
      <w:i/>
      <w:iCs/>
      <w:szCs w:val="28"/>
    </w:rPr>
  </w:style>
  <w:style w:type="character" w:customStyle="1" w:styleId="1b">
    <w:name w:val="Подзаголовок Знак1"/>
    <w:basedOn w:val="a1"/>
    <w:link w:val="aff9"/>
    <w:locked/>
    <w:rsid w:val="00120642"/>
    <w:rPr>
      <w:rFonts w:ascii="Cambria" w:hAnsi="Cambria" w:cs="Times New Roman"/>
      <w:sz w:val="24"/>
      <w:szCs w:val="24"/>
      <w:lang w:eastAsia="en-US"/>
    </w:rPr>
  </w:style>
  <w:style w:type="paragraph" w:styleId="1c">
    <w:name w:val="index 1"/>
    <w:basedOn w:val="a0"/>
    <w:next w:val="a0"/>
    <w:autoRedefine/>
    <w:uiPriority w:val="99"/>
    <w:locked/>
    <w:rsid w:val="000A137B"/>
    <w:pPr>
      <w:widowControl/>
      <w:spacing w:after="200" w:line="276" w:lineRule="auto"/>
      <w:ind w:left="220" w:hanging="220"/>
    </w:pPr>
    <w:rPr>
      <w:rFonts w:ascii="Calibri" w:hAnsi="Calibri"/>
      <w:sz w:val="22"/>
      <w:szCs w:val="22"/>
      <w:lang w:eastAsia="en-US"/>
    </w:rPr>
  </w:style>
  <w:style w:type="paragraph" w:styleId="affb">
    <w:name w:val="index heading"/>
    <w:basedOn w:val="a0"/>
    <w:locked/>
    <w:rsid w:val="000A137B"/>
    <w:pPr>
      <w:suppressLineNumbers/>
      <w:suppressAutoHyphens/>
    </w:pPr>
    <w:rPr>
      <w:rFonts w:eastAsia="Times New Roman" w:cs="Courier New"/>
      <w:szCs w:val="24"/>
      <w:lang w:eastAsia="ar-SA"/>
    </w:rPr>
  </w:style>
  <w:style w:type="paragraph" w:customStyle="1" w:styleId="1d">
    <w:name w:val="Красная строка1"/>
    <w:basedOn w:val="aff"/>
    <w:rsid w:val="000A137B"/>
    <w:pPr>
      <w:widowControl w:val="0"/>
      <w:suppressAutoHyphens/>
      <w:spacing w:after="120"/>
      <w:ind w:firstLine="283"/>
    </w:pPr>
    <w:rPr>
      <w:rFonts w:ascii="Times New Roman" w:eastAsia="Times New Roman" w:hAnsi="Times New Roman"/>
      <w:b w:val="0"/>
      <w:sz w:val="24"/>
      <w:szCs w:val="24"/>
      <w:lang w:eastAsia="ar-SA"/>
    </w:rPr>
  </w:style>
  <w:style w:type="paragraph" w:customStyle="1" w:styleId="38">
    <w:name w:val="Нумерация 3"/>
    <w:basedOn w:val="affa"/>
    <w:rsid w:val="000A137B"/>
    <w:pPr>
      <w:ind w:left="1080" w:hanging="360"/>
    </w:pPr>
  </w:style>
  <w:style w:type="paragraph" w:customStyle="1" w:styleId="affc">
    <w:name w:val="Верхний колонтитул слева"/>
    <w:basedOn w:val="a0"/>
    <w:rsid w:val="000A137B"/>
    <w:pPr>
      <w:suppressLineNumbers/>
      <w:tabs>
        <w:tab w:val="center" w:pos="4819"/>
        <w:tab w:val="right" w:pos="9638"/>
      </w:tabs>
      <w:suppressAutoHyphens/>
    </w:pPr>
    <w:rPr>
      <w:rFonts w:eastAsia="Times New Roman"/>
      <w:szCs w:val="24"/>
      <w:lang w:eastAsia="ar-SA"/>
    </w:rPr>
  </w:style>
  <w:style w:type="paragraph" w:customStyle="1" w:styleId="affd">
    <w:name w:val="Содержимое таблицы"/>
    <w:basedOn w:val="a0"/>
    <w:rsid w:val="000A137B"/>
    <w:pPr>
      <w:suppressLineNumbers/>
      <w:suppressAutoHyphens/>
    </w:pPr>
    <w:rPr>
      <w:rFonts w:eastAsia="Times New Roman"/>
      <w:szCs w:val="24"/>
      <w:lang w:eastAsia="ar-SA"/>
    </w:rPr>
  </w:style>
  <w:style w:type="paragraph" w:customStyle="1" w:styleId="1e">
    <w:name w:val="Цитата1"/>
    <w:basedOn w:val="a0"/>
    <w:rsid w:val="000A137B"/>
    <w:pPr>
      <w:tabs>
        <w:tab w:val="left" w:pos="142"/>
      </w:tabs>
      <w:suppressAutoHyphens/>
      <w:ind w:left="5245" w:right="-22"/>
      <w:jc w:val="both"/>
    </w:pPr>
    <w:rPr>
      <w:rFonts w:eastAsia="Times New Roman"/>
      <w:sz w:val="28"/>
      <w:szCs w:val="24"/>
      <w:lang w:eastAsia="ar-SA"/>
    </w:rPr>
  </w:style>
  <w:style w:type="paragraph" w:customStyle="1" w:styleId="ConsNormal">
    <w:name w:val="ConsNormal"/>
    <w:rsid w:val="000A137B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220">
    <w:name w:val="Основной текст с отступом 22"/>
    <w:basedOn w:val="a0"/>
    <w:rsid w:val="000A137B"/>
    <w:pPr>
      <w:suppressAutoHyphens/>
      <w:spacing w:before="20" w:after="20"/>
      <w:ind w:firstLine="708"/>
      <w:jc w:val="both"/>
    </w:pPr>
    <w:rPr>
      <w:rFonts w:eastAsia="Times New Roman"/>
      <w:sz w:val="28"/>
      <w:szCs w:val="24"/>
      <w:lang w:eastAsia="ar-SA"/>
    </w:rPr>
  </w:style>
  <w:style w:type="paragraph" w:customStyle="1" w:styleId="affe">
    <w:name w:val="адресат"/>
    <w:basedOn w:val="a0"/>
    <w:next w:val="a0"/>
    <w:rsid w:val="000A137B"/>
    <w:pPr>
      <w:suppressAutoHyphens/>
      <w:jc w:val="center"/>
    </w:pPr>
    <w:rPr>
      <w:rFonts w:eastAsia="Times New Roman"/>
      <w:sz w:val="30"/>
      <w:szCs w:val="24"/>
      <w:lang w:eastAsia="ar-SA"/>
    </w:rPr>
  </w:style>
  <w:style w:type="paragraph" w:customStyle="1" w:styleId="aaanao">
    <w:name w:val="aa?anao"/>
    <w:basedOn w:val="a0"/>
    <w:next w:val="a0"/>
    <w:rsid w:val="000A137B"/>
    <w:pPr>
      <w:suppressAutoHyphens/>
      <w:jc w:val="center"/>
    </w:pPr>
    <w:rPr>
      <w:rFonts w:eastAsia="Times New Roman"/>
      <w:sz w:val="30"/>
      <w:szCs w:val="24"/>
      <w:lang w:eastAsia="ar-SA"/>
    </w:rPr>
  </w:style>
  <w:style w:type="paragraph" w:customStyle="1" w:styleId="210">
    <w:name w:val="Основной текст 21"/>
    <w:basedOn w:val="a0"/>
    <w:uiPriority w:val="99"/>
    <w:rsid w:val="000A137B"/>
    <w:pPr>
      <w:suppressAutoHyphens/>
      <w:jc w:val="both"/>
    </w:pPr>
    <w:rPr>
      <w:rFonts w:eastAsia="Times New Roman"/>
      <w:sz w:val="28"/>
      <w:szCs w:val="24"/>
      <w:lang w:eastAsia="ar-SA"/>
    </w:rPr>
  </w:style>
  <w:style w:type="paragraph" w:customStyle="1" w:styleId="311">
    <w:name w:val="Основной текст с отступом 31"/>
    <w:basedOn w:val="a0"/>
    <w:rsid w:val="000A137B"/>
    <w:pPr>
      <w:suppressAutoHyphens/>
      <w:ind w:firstLine="540"/>
    </w:pPr>
    <w:rPr>
      <w:rFonts w:eastAsia="Times New Roman"/>
      <w:szCs w:val="24"/>
      <w:lang w:eastAsia="ar-SA"/>
    </w:rPr>
  </w:style>
  <w:style w:type="paragraph" w:customStyle="1" w:styleId="ConsNonformat">
    <w:name w:val="ConsNonformat"/>
    <w:rsid w:val="000A137B"/>
    <w:pPr>
      <w:widowControl w:val="0"/>
      <w:suppressAutoHyphens/>
    </w:pPr>
    <w:rPr>
      <w:rFonts w:ascii="Courier New" w:hAnsi="Courier New"/>
      <w:lang w:eastAsia="ar-SA"/>
    </w:rPr>
  </w:style>
  <w:style w:type="paragraph" w:customStyle="1" w:styleId="afff">
    <w:name w:val="Заголовок таблицы"/>
    <w:basedOn w:val="affd"/>
    <w:rsid w:val="000A137B"/>
    <w:pPr>
      <w:jc w:val="center"/>
    </w:pPr>
    <w:rPr>
      <w:b/>
      <w:bCs/>
      <w:i/>
      <w:iCs/>
    </w:rPr>
  </w:style>
  <w:style w:type="paragraph" w:customStyle="1" w:styleId="WW-2">
    <w:name w:val="WW-Основной текст с отступом 2"/>
    <w:basedOn w:val="a0"/>
    <w:rsid w:val="000A137B"/>
    <w:pPr>
      <w:suppressAutoHyphens/>
      <w:ind w:firstLine="851"/>
      <w:jc w:val="both"/>
    </w:pPr>
    <w:rPr>
      <w:sz w:val="28"/>
      <w:szCs w:val="24"/>
      <w:lang w:eastAsia="ar-SA"/>
    </w:rPr>
  </w:style>
  <w:style w:type="paragraph" w:customStyle="1" w:styleId="WW-3">
    <w:name w:val="WW-Основной текст с отступом 3"/>
    <w:basedOn w:val="a0"/>
    <w:rsid w:val="000A137B"/>
    <w:pPr>
      <w:tabs>
        <w:tab w:val="left" w:pos="-1276"/>
      </w:tabs>
      <w:suppressAutoHyphens/>
      <w:ind w:firstLine="851"/>
      <w:jc w:val="both"/>
    </w:pPr>
    <w:rPr>
      <w:rFonts w:eastAsia="Times New Roman"/>
      <w:b/>
      <w:i/>
      <w:sz w:val="28"/>
      <w:szCs w:val="24"/>
      <w:lang w:eastAsia="ar-SA"/>
    </w:rPr>
  </w:style>
  <w:style w:type="paragraph" w:customStyle="1" w:styleId="1f">
    <w:name w:val="Схема документа1"/>
    <w:basedOn w:val="a0"/>
    <w:rsid w:val="000A137B"/>
    <w:pPr>
      <w:shd w:val="clear" w:color="auto" w:fill="000080"/>
      <w:suppressAutoHyphens/>
    </w:pPr>
    <w:rPr>
      <w:rFonts w:ascii="Tahoma" w:eastAsia="Times New Roman" w:hAnsi="Tahoma"/>
      <w:szCs w:val="24"/>
      <w:lang w:eastAsia="ar-SA"/>
    </w:rPr>
  </w:style>
  <w:style w:type="paragraph" w:customStyle="1" w:styleId="1f0">
    <w:name w:val="Текст1"/>
    <w:basedOn w:val="a0"/>
    <w:rsid w:val="000A137B"/>
    <w:pPr>
      <w:widowControl/>
    </w:pPr>
    <w:rPr>
      <w:rFonts w:ascii="Courier New" w:hAnsi="Courier New"/>
      <w:sz w:val="20"/>
      <w:szCs w:val="24"/>
      <w:lang w:eastAsia="ar-SA"/>
    </w:rPr>
  </w:style>
  <w:style w:type="paragraph" w:customStyle="1" w:styleId="WW-20">
    <w:name w:val="WW-Основной текст 2"/>
    <w:basedOn w:val="a0"/>
    <w:rsid w:val="000A137B"/>
    <w:pPr>
      <w:widowControl/>
      <w:suppressAutoHyphens/>
      <w:spacing w:after="120" w:line="480" w:lineRule="auto"/>
    </w:pPr>
    <w:rPr>
      <w:szCs w:val="24"/>
      <w:lang w:eastAsia="ar-SA"/>
    </w:rPr>
  </w:style>
  <w:style w:type="paragraph" w:customStyle="1" w:styleId="26">
    <w:name w:val="Текст2"/>
    <w:basedOn w:val="a0"/>
    <w:rsid w:val="000A137B"/>
    <w:pPr>
      <w:widowControl/>
    </w:pPr>
    <w:rPr>
      <w:rFonts w:ascii="Courier New" w:hAnsi="Courier New"/>
      <w:sz w:val="20"/>
      <w:szCs w:val="24"/>
      <w:lang w:eastAsia="ar-SA"/>
    </w:rPr>
  </w:style>
  <w:style w:type="paragraph" w:customStyle="1" w:styleId="1f1">
    <w:name w:val="Название1"/>
    <w:basedOn w:val="a0"/>
    <w:qFormat/>
    <w:rsid w:val="000A137B"/>
    <w:pPr>
      <w:widowControl/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afff0">
    <w:name w:val="Стиль"/>
    <w:rsid w:val="000A137B"/>
    <w:pPr>
      <w:widowControl w:val="0"/>
      <w:suppressAutoHyphens/>
      <w:ind w:firstLine="720"/>
      <w:jc w:val="both"/>
    </w:pPr>
    <w:rPr>
      <w:rFonts w:ascii="Arial" w:eastAsia="Times New Roman" w:hAnsi="Arial"/>
      <w:sz w:val="24"/>
      <w:lang w:eastAsia="ar-SA"/>
    </w:rPr>
  </w:style>
  <w:style w:type="paragraph" w:customStyle="1" w:styleId="afff1">
    <w:name w:val="Содержимое врезки"/>
    <w:basedOn w:val="aff"/>
    <w:rsid w:val="000A137B"/>
    <w:pPr>
      <w:widowControl w:val="0"/>
      <w:suppressAutoHyphens/>
      <w:spacing w:after="120"/>
    </w:pPr>
    <w:rPr>
      <w:rFonts w:ascii="Times New Roman" w:eastAsia="Times New Roman" w:hAnsi="Times New Roman"/>
      <w:b w:val="0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0A137B"/>
    <w:pPr>
      <w:suppressAutoHyphens/>
      <w:spacing w:after="120" w:line="480" w:lineRule="auto"/>
      <w:ind w:left="283"/>
    </w:pPr>
    <w:rPr>
      <w:rFonts w:eastAsia="Times New Roman"/>
      <w:szCs w:val="24"/>
      <w:lang w:eastAsia="ar-SA"/>
    </w:rPr>
  </w:style>
  <w:style w:type="paragraph" w:customStyle="1" w:styleId="230">
    <w:name w:val="Основной текст с отступом 23"/>
    <w:basedOn w:val="a0"/>
    <w:uiPriority w:val="99"/>
    <w:rsid w:val="000A137B"/>
    <w:pPr>
      <w:suppressAutoHyphens/>
      <w:spacing w:before="20" w:after="20"/>
      <w:ind w:firstLine="708"/>
      <w:jc w:val="both"/>
    </w:pPr>
    <w:rPr>
      <w:rFonts w:eastAsia="Times New Roman"/>
      <w:sz w:val="28"/>
      <w:szCs w:val="24"/>
      <w:lang w:eastAsia="ar-SA"/>
    </w:rPr>
  </w:style>
  <w:style w:type="table" w:customStyle="1" w:styleId="27">
    <w:name w:val="Сетка таблицы2"/>
    <w:rsid w:val="000A137B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2">
    <w:name w:val="Emphasis"/>
    <w:basedOn w:val="a1"/>
    <w:qFormat/>
    <w:locked/>
    <w:rsid w:val="000A137B"/>
    <w:rPr>
      <w:rFonts w:cs="Times New Roman"/>
      <w:i/>
    </w:rPr>
  </w:style>
  <w:style w:type="character" w:customStyle="1" w:styleId="1f2">
    <w:name w:val="Знак Знак1"/>
    <w:uiPriority w:val="99"/>
    <w:rsid w:val="004766F2"/>
    <w:rPr>
      <w:sz w:val="28"/>
      <w:lang w:val="ru-RU" w:eastAsia="ar-SA" w:bidi="ar-SA"/>
    </w:rPr>
  </w:style>
  <w:style w:type="table" w:customStyle="1" w:styleId="39">
    <w:name w:val="Сетка таблицы3"/>
    <w:rsid w:val="004766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"/>
    <w:basedOn w:val="a0"/>
    <w:uiPriority w:val="99"/>
    <w:rsid w:val="004766F2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ff4">
    <w:name w:val="обычный_"/>
    <w:basedOn w:val="a0"/>
    <w:link w:val="afff5"/>
    <w:autoRedefine/>
    <w:rsid w:val="004766F2"/>
    <w:pPr>
      <w:jc w:val="both"/>
    </w:pPr>
    <w:rPr>
      <w:rFonts w:ascii="Calibri" w:hAnsi="Calibri"/>
      <w:sz w:val="28"/>
      <w:lang w:eastAsia="en-US"/>
    </w:rPr>
  </w:style>
  <w:style w:type="paragraph" w:customStyle="1" w:styleId="1f3">
    <w:name w:val="Стиль1"/>
    <w:basedOn w:val="a0"/>
    <w:next w:val="28"/>
    <w:uiPriority w:val="99"/>
    <w:rsid w:val="004766F2"/>
    <w:pPr>
      <w:widowControl/>
      <w:spacing w:line="360" w:lineRule="auto"/>
      <w:ind w:firstLine="720"/>
      <w:jc w:val="both"/>
    </w:pPr>
    <w:rPr>
      <w:sz w:val="28"/>
    </w:rPr>
  </w:style>
  <w:style w:type="paragraph" w:styleId="28">
    <w:name w:val="List 2"/>
    <w:basedOn w:val="a0"/>
    <w:uiPriority w:val="99"/>
    <w:locked/>
    <w:rsid w:val="004766F2"/>
    <w:pPr>
      <w:widowControl/>
      <w:spacing w:line="360" w:lineRule="auto"/>
      <w:ind w:firstLine="709"/>
      <w:jc w:val="both"/>
    </w:pPr>
    <w:rPr>
      <w:sz w:val="28"/>
    </w:rPr>
  </w:style>
  <w:style w:type="paragraph" w:customStyle="1" w:styleId="afff6">
    <w:name w:val="Следующий абзац"/>
    <w:basedOn w:val="a0"/>
    <w:uiPriority w:val="99"/>
    <w:rsid w:val="004766F2"/>
    <w:pPr>
      <w:ind w:firstLine="709"/>
      <w:jc w:val="both"/>
    </w:pPr>
    <w:rPr>
      <w:sz w:val="28"/>
      <w:szCs w:val="28"/>
    </w:rPr>
  </w:style>
  <w:style w:type="paragraph" w:customStyle="1" w:styleId="afff7">
    <w:name w:val="Нормальный"/>
    <w:basedOn w:val="a0"/>
    <w:uiPriority w:val="99"/>
    <w:rsid w:val="004766F2"/>
    <w:pPr>
      <w:widowControl/>
      <w:spacing w:line="360" w:lineRule="auto"/>
      <w:jc w:val="both"/>
    </w:pPr>
    <w:rPr>
      <w:sz w:val="28"/>
    </w:rPr>
  </w:style>
  <w:style w:type="paragraph" w:customStyle="1" w:styleId="afff8">
    <w:name w:val="Таблицы (моноширинный)"/>
    <w:basedOn w:val="a0"/>
    <w:next w:val="a0"/>
    <w:uiPriority w:val="99"/>
    <w:rsid w:val="004766F2"/>
    <w:pPr>
      <w:autoSpaceDE w:val="0"/>
      <w:autoSpaceDN w:val="0"/>
      <w:adjustRightInd w:val="0"/>
      <w:jc w:val="both"/>
    </w:pPr>
    <w:rPr>
      <w:rFonts w:ascii="Courier New" w:hAnsi="Courier New"/>
      <w:sz w:val="20"/>
    </w:rPr>
  </w:style>
  <w:style w:type="paragraph" w:customStyle="1" w:styleId="1f4">
    <w:name w:val="обычный_1 Знак Знак Знак Знак Знак Знак Знак Знак Знак"/>
    <w:basedOn w:val="a0"/>
    <w:uiPriority w:val="99"/>
    <w:rsid w:val="004766F2"/>
    <w:pPr>
      <w:widowControl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afff9">
    <w:name w:val="Комментарий"/>
    <w:basedOn w:val="a0"/>
    <w:next w:val="a0"/>
    <w:uiPriority w:val="99"/>
    <w:rsid w:val="004766F2"/>
    <w:pPr>
      <w:widowControl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</w:rPr>
  </w:style>
  <w:style w:type="paragraph" w:styleId="29">
    <w:name w:val="Body Text Indent 2"/>
    <w:basedOn w:val="a0"/>
    <w:link w:val="2a"/>
    <w:locked/>
    <w:rsid w:val="004766F2"/>
    <w:pPr>
      <w:ind w:left="1560" w:hanging="1560"/>
      <w:jc w:val="both"/>
    </w:pPr>
    <w:rPr>
      <w:rFonts w:ascii="SchoolBook" w:hAnsi="SchoolBook"/>
      <w:sz w:val="26"/>
    </w:rPr>
  </w:style>
  <w:style w:type="character" w:customStyle="1" w:styleId="2a">
    <w:name w:val="Основной текст с отступом 2 Знак"/>
    <w:basedOn w:val="a1"/>
    <w:link w:val="29"/>
    <w:locked/>
    <w:rsid w:val="004766F2"/>
    <w:rPr>
      <w:rFonts w:ascii="SchoolBook" w:hAnsi="SchoolBook" w:cs="Times New Roman"/>
      <w:sz w:val="26"/>
      <w:lang w:val="ru-RU" w:eastAsia="ru-RU"/>
    </w:rPr>
  </w:style>
  <w:style w:type="paragraph" w:customStyle="1" w:styleId="afffa">
    <w:name w:val="мс"/>
    <w:uiPriority w:val="99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  <w:sz w:val="28"/>
    </w:rPr>
  </w:style>
  <w:style w:type="character" w:styleId="afffb">
    <w:name w:val="FollowedHyperlink"/>
    <w:basedOn w:val="a1"/>
    <w:uiPriority w:val="99"/>
    <w:locked/>
    <w:rsid w:val="004766F2"/>
    <w:rPr>
      <w:rFonts w:cs="Times New Roman"/>
      <w:color w:val="800080"/>
      <w:sz w:val="28"/>
      <w:u w:val="single"/>
      <w:lang w:val="ru-RU" w:eastAsia="en-US"/>
    </w:rPr>
  </w:style>
  <w:style w:type="paragraph" w:customStyle="1" w:styleId="font5">
    <w:name w:val="font5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65">
    <w:name w:val="xl65"/>
    <w:basedOn w:val="a0"/>
    <w:uiPriority w:val="99"/>
    <w:rsid w:val="004766F2"/>
    <w:pPr>
      <w:widowControl/>
      <w:spacing w:before="100" w:beforeAutospacing="1" w:after="100" w:afterAutospacing="1"/>
    </w:pPr>
    <w:rPr>
      <w:szCs w:val="24"/>
    </w:rPr>
  </w:style>
  <w:style w:type="paragraph" w:customStyle="1" w:styleId="xl66">
    <w:name w:val="xl66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7">
    <w:name w:val="xl67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0">
    <w:name w:val="xl70"/>
    <w:basedOn w:val="a0"/>
    <w:uiPriority w:val="99"/>
    <w:rsid w:val="004766F2"/>
    <w:pPr>
      <w:widowControl/>
      <w:spacing w:before="100" w:beforeAutospacing="1" w:after="100" w:afterAutospacing="1"/>
    </w:pPr>
    <w:rPr>
      <w:szCs w:val="24"/>
    </w:rPr>
  </w:style>
  <w:style w:type="paragraph" w:customStyle="1" w:styleId="xl71">
    <w:name w:val="xl71"/>
    <w:basedOn w:val="a0"/>
    <w:uiPriority w:val="99"/>
    <w:rsid w:val="004766F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3">
    <w:name w:val="xl73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5">
    <w:name w:val="xl75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Cs w:val="24"/>
    </w:rPr>
  </w:style>
  <w:style w:type="paragraph" w:customStyle="1" w:styleId="xl76">
    <w:name w:val="xl76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0"/>
    <w:uiPriority w:val="99"/>
    <w:rsid w:val="004766F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0"/>
    <w:uiPriority w:val="99"/>
    <w:rsid w:val="004766F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9">
    <w:name w:val="xl79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0">
    <w:name w:val="xl80"/>
    <w:basedOn w:val="a0"/>
    <w:uiPriority w:val="99"/>
    <w:rsid w:val="004766F2"/>
    <w:pPr>
      <w:widowControl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1">
    <w:name w:val="xl81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Cs w:val="24"/>
    </w:rPr>
  </w:style>
  <w:style w:type="paragraph" w:customStyle="1" w:styleId="xl84">
    <w:name w:val="xl84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Cs w:val="24"/>
    </w:rPr>
  </w:style>
  <w:style w:type="paragraph" w:customStyle="1" w:styleId="xl86">
    <w:name w:val="xl86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87">
    <w:name w:val="xl87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0"/>
    <w:uiPriority w:val="99"/>
    <w:rsid w:val="004766F2"/>
    <w:pPr>
      <w:widowControl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9">
    <w:name w:val="xl89"/>
    <w:basedOn w:val="a0"/>
    <w:uiPriority w:val="99"/>
    <w:rsid w:val="004766F2"/>
    <w:pPr>
      <w:widowControl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90">
    <w:name w:val="xl90"/>
    <w:basedOn w:val="a0"/>
    <w:uiPriority w:val="99"/>
    <w:rsid w:val="004766F2"/>
    <w:pPr>
      <w:widowControl/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91">
    <w:name w:val="xl91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2">
    <w:name w:val="xl92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3">
    <w:name w:val="xl93"/>
    <w:basedOn w:val="a0"/>
    <w:uiPriority w:val="99"/>
    <w:rsid w:val="004766F2"/>
    <w:pPr>
      <w:widowControl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4">
    <w:name w:val="xl94"/>
    <w:basedOn w:val="a0"/>
    <w:uiPriority w:val="99"/>
    <w:rsid w:val="004766F2"/>
    <w:pPr>
      <w:widowControl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5">
    <w:name w:val="xl95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6">
    <w:name w:val="xl96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7">
    <w:name w:val="xl97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99">
    <w:name w:val="xl99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0">
    <w:name w:val="xl100"/>
    <w:basedOn w:val="a0"/>
    <w:uiPriority w:val="99"/>
    <w:rsid w:val="004766F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0"/>
    <w:uiPriority w:val="99"/>
    <w:rsid w:val="004766F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0"/>
    <w:uiPriority w:val="99"/>
    <w:rsid w:val="004766F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0"/>
    <w:uiPriority w:val="99"/>
    <w:rsid w:val="004766F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styleId="afffc">
    <w:name w:val="caption"/>
    <w:basedOn w:val="a0"/>
    <w:next w:val="a0"/>
    <w:uiPriority w:val="99"/>
    <w:qFormat/>
    <w:rsid w:val="004766F2"/>
    <w:pPr>
      <w:widowControl/>
      <w:overflowPunct w:val="0"/>
      <w:autoSpaceDE w:val="0"/>
      <w:autoSpaceDN w:val="0"/>
      <w:adjustRightInd w:val="0"/>
      <w:textAlignment w:val="baseline"/>
    </w:pPr>
    <w:rPr>
      <w:b/>
      <w:sz w:val="20"/>
    </w:rPr>
  </w:style>
  <w:style w:type="paragraph" w:customStyle="1" w:styleId="ConsPlusTitle">
    <w:name w:val="ConsPlusTitle"/>
    <w:uiPriority w:val="99"/>
    <w:rsid w:val="004766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0"/>
    <w:uiPriority w:val="99"/>
    <w:rsid w:val="004766F2"/>
    <w:pPr>
      <w:autoSpaceDE w:val="0"/>
      <w:autoSpaceDN w:val="0"/>
      <w:adjustRightInd w:val="0"/>
      <w:spacing w:line="314" w:lineRule="exact"/>
      <w:jc w:val="center"/>
    </w:pPr>
    <w:rPr>
      <w:szCs w:val="24"/>
    </w:rPr>
  </w:style>
  <w:style w:type="paragraph" w:customStyle="1" w:styleId="Style6">
    <w:name w:val="Style6"/>
    <w:basedOn w:val="a0"/>
    <w:uiPriority w:val="99"/>
    <w:rsid w:val="004766F2"/>
    <w:pPr>
      <w:autoSpaceDE w:val="0"/>
      <w:autoSpaceDN w:val="0"/>
      <w:adjustRightInd w:val="0"/>
      <w:spacing w:line="311" w:lineRule="exact"/>
      <w:ind w:firstLine="845"/>
      <w:jc w:val="both"/>
    </w:pPr>
    <w:rPr>
      <w:szCs w:val="24"/>
    </w:rPr>
  </w:style>
  <w:style w:type="character" w:customStyle="1" w:styleId="FontStyle18">
    <w:name w:val="Font Style18"/>
    <w:rsid w:val="004766F2"/>
    <w:rPr>
      <w:rFonts w:ascii="Times New Roman" w:hAnsi="Times New Roman"/>
      <w:b/>
      <w:sz w:val="24"/>
    </w:rPr>
  </w:style>
  <w:style w:type="character" w:customStyle="1" w:styleId="FontStyle28">
    <w:name w:val="Font Style28"/>
    <w:rsid w:val="004766F2"/>
    <w:rPr>
      <w:rFonts w:ascii="Times New Roman" w:hAnsi="Times New Roman"/>
      <w:sz w:val="26"/>
    </w:rPr>
  </w:style>
  <w:style w:type="paragraph" w:customStyle="1" w:styleId="Style7">
    <w:name w:val="Style7"/>
    <w:basedOn w:val="a0"/>
    <w:uiPriority w:val="99"/>
    <w:rsid w:val="004766F2"/>
    <w:pPr>
      <w:autoSpaceDE w:val="0"/>
      <w:autoSpaceDN w:val="0"/>
      <w:adjustRightInd w:val="0"/>
      <w:spacing w:line="310" w:lineRule="exact"/>
      <w:ind w:firstLine="845"/>
      <w:jc w:val="both"/>
    </w:pPr>
    <w:rPr>
      <w:szCs w:val="24"/>
    </w:rPr>
  </w:style>
  <w:style w:type="paragraph" w:customStyle="1" w:styleId="Style12">
    <w:name w:val="Style12"/>
    <w:basedOn w:val="a0"/>
    <w:uiPriority w:val="99"/>
    <w:rsid w:val="004766F2"/>
    <w:pPr>
      <w:autoSpaceDE w:val="0"/>
      <w:autoSpaceDN w:val="0"/>
      <w:adjustRightInd w:val="0"/>
    </w:pPr>
    <w:rPr>
      <w:szCs w:val="24"/>
    </w:rPr>
  </w:style>
  <w:style w:type="paragraph" w:styleId="2b">
    <w:name w:val="Body Text 2"/>
    <w:basedOn w:val="a0"/>
    <w:link w:val="2c"/>
    <w:uiPriority w:val="99"/>
    <w:locked/>
    <w:rsid w:val="004766F2"/>
    <w:pPr>
      <w:widowControl/>
      <w:spacing w:after="120" w:line="480" w:lineRule="auto"/>
      <w:jc w:val="both"/>
    </w:pPr>
    <w:rPr>
      <w:sz w:val="28"/>
      <w:lang w:eastAsia="ar-SA"/>
    </w:rPr>
  </w:style>
  <w:style w:type="character" w:customStyle="1" w:styleId="2c">
    <w:name w:val="Основной текст 2 Знак"/>
    <w:basedOn w:val="a1"/>
    <w:link w:val="2b"/>
    <w:uiPriority w:val="99"/>
    <w:locked/>
    <w:rsid w:val="003C330A"/>
    <w:rPr>
      <w:rFonts w:cs="Times New Roman"/>
      <w:lang w:eastAsia="en-US"/>
    </w:rPr>
  </w:style>
  <w:style w:type="paragraph" w:styleId="3a">
    <w:name w:val="Body Text Indent 3"/>
    <w:basedOn w:val="a0"/>
    <w:link w:val="3b"/>
    <w:uiPriority w:val="99"/>
    <w:locked/>
    <w:rsid w:val="004766F2"/>
    <w:pPr>
      <w:widowControl/>
      <w:spacing w:after="120"/>
      <w:ind w:left="283"/>
    </w:pPr>
    <w:rPr>
      <w:sz w:val="16"/>
      <w:szCs w:val="16"/>
    </w:rPr>
  </w:style>
  <w:style w:type="character" w:customStyle="1" w:styleId="3b">
    <w:name w:val="Основной текст с отступом 3 Знак"/>
    <w:basedOn w:val="a1"/>
    <w:link w:val="3a"/>
    <w:uiPriority w:val="99"/>
    <w:locked/>
    <w:rsid w:val="003C330A"/>
    <w:rPr>
      <w:rFonts w:cs="Times New Roman"/>
      <w:sz w:val="16"/>
      <w:szCs w:val="16"/>
      <w:lang w:eastAsia="en-US"/>
    </w:rPr>
  </w:style>
  <w:style w:type="paragraph" w:customStyle="1" w:styleId="afffd">
    <w:name w:val="Текст в заданном формате"/>
    <w:basedOn w:val="a0"/>
    <w:uiPriority w:val="99"/>
    <w:rsid w:val="004766F2"/>
    <w:pPr>
      <w:suppressAutoHyphens/>
    </w:pPr>
    <w:rPr>
      <w:sz w:val="20"/>
    </w:rPr>
  </w:style>
  <w:style w:type="paragraph" w:styleId="afffe">
    <w:name w:val="Block Text"/>
    <w:basedOn w:val="a0"/>
    <w:uiPriority w:val="99"/>
    <w:locked/>
    <w:rsid w:val="004766F2"/>
    <w:pPr>
      <w:widowControl/>
      <w:ind w:left="-1276" w:right="-1192" w:firstLine="992"/>
      <w:jc w:val="both"/>
    </w:pPr>
    <w:rPr>
      <w:sz w:val="28"/>
    </w:rPr>
  </w:style>
  <w:style w:type="paragraph" w:styleId="3c">
    <w:name w:val="Body Text 3"/>
    <w:basedOn w:val="a0"/>
    <w:link w:val="3d"/>
    <w:uiPriority w:val="99"/>
    <w:locked/>
    <w:rsid w:val="004766F2"/>
    <w:pPr>
      <w:widowControl/>
      <w:jc w:val="both"/>
    </w:pPr>
    <w:rPr>
      <w:sz w:val="26"/>
    </w:rPr>
  </w:style>
  <w:style w:type="character" w:customStyle="1" w:styleId="3d">
    <w:name w:val="Основной текст 3 Знак"/>
    <w:basedOn w:val="a1"/>
    <w:link w:val="3c"/>
    <w:uiPriority w:val="99"/>
    <w:locked/>
    <w:rsid w:val="003C330A"/>
    <w:rPr>
      <w:rFonts w:cs="Times New Roman"/>
      <w:sz w:val="16"/>
      <w:szCs w:val="16"/>
      <w:lang w:eastAsia="en-US"/>
    </w:rPr>
  </w:style>
  <w:style w:type="paragraph" w:styleId="affff">
    <w:name w:val="List Paragraph"/>
    <w:basedOn w:val="a0"/>
    <w:uiPriority w:val="1"/>
    <w:qFormat/>
    <w:rsid w:val="004766F2"/>
    <w:pPr>
      <w:widowControl/>
      <w:ind w:left="720"/>
      <w:contextualSpacing/>
    </w:pPr>
    <w:rPr>
      <w:szCs w:val="24"/>
    </w:rPr>
  </w:style>
  <w:style w:type="character" w:customStyle="1" w:styleId="WW8Num7z0">
    <w:name w:val="WW8Num7z0"/>
    <w:rsid w:val="004766F2"/>
  </w:style>
  <w:style w:type="character" w:customStyle="1" w:styleId="WW8Num10z1">
    <w:name w:val="WW8Num10z1"/>
    <w:rsid w:val="004766F2"/>
    <w:rPr>
      <w:rFonts w:ascii="Courier New" w:hAnsi="Courier New"/>
    </w:rPr>
  </w:style>
  <w:style w:type="character" w:customStyle="1" w:styleId="WW8Num10z2">
    <w:name w:val="WW8Num10z2"/>
    <w:rsid w:val="004766F2"/>
    <w:rPr>
      <w:rFonts w:ascii="Wingdings" w:hAnsi="Wingdings"/>
    </w:rPr>
  </w:style>
  <w:style w:type="character" w:customStyle="1" w:styleId="WW8Num10z3">
    <w:name w:val="WW8Num10z3"/>
    <w:rsid w:val="004766F2"/>
    <w:rPr>
      <w:rFonts w:ascii="Symbol" w:hAnsi="Symbol"/>
    </w:rPr>
  </w:style>
  <w:style w:type="character" w:customStyle="1" w:styleId="WW8Num1z0">
    <w:name w:val="WW8Num1z0"/>
    <w:rsid w:val="004766F2"/>
    <w:rPr>
      <w:rFonts w:ascii="Symbol" w:hAnsi="Symbol"/>
    </w:rPr>
  </w:style>
  <w:style w:type="character" w:customStyle="1" w:styleId="WW8Num12z1">
    <w:name w:val="WW8Num12z1"/>
    <w:rsid w:val="004766F2"/>
  </w:style>
  <w:style w:type="character" w:customStyle="1" w:styleId="WW8Num12z2">
    <w:name w:val="WW8Num12z2"/>
    <w:rsid w:val="004766F2"/>
    <w:rPr>
      <w:rFonts w:ascii="Wingdings" w:hAnsi="Wingdings"/>
    </w:rPr>
  </w:style>
  <w:style w:type="character" w:customStyle="1" w:styleId="WW8Num12z3">
    <w:name w:val="WW8Num12z3"/>
    <w:rsid w:val="004766F2"/>
    <w:rPr>
      <w:rFonts w:ascii="Symbol" w:hAnsi="Symbol"/>
    </w:rPr>
  </w:style>
  <w:style w:type="character" w:customStyle="1" w:styleId="WW8Num26z0">
    <w:name w:val="WW8Num26z0"/>
    <w:rsid w:val="004766F2"/>
  </w:style>
  <w:style w:type="character" w:customStyle="1" w:styleId="WW8Num29z0">
    <w:name w:val="WW8Num29z0"/>
    <w:rsid w:val="004766F2"/>
    <w:rPr>
      <w:rFonts w:ascii="Times New Roman" w:hAnsi="Times New Roman"/>
    </w:rPr>
  </w:style>
  <w:style w:type="character" w:customStyle="1" w:styleId="WW8Num29z1">
    <w:name w:val="WW8Num29z1"/>
    <w:rsid w:val="004766F2"/>
    <w:rPr>
      <w:rFonts w:ascii="Courier New" w:hAnsi="Courier New"/>
    </w:rPr>
  </w:style>
  <w:style w:type="character" w:customStyle="1" w:styleId="WW8Num29z2">
    <w:name w:val="WW8Num29z2"/>
    <w:rsid w:val="004766F2"/>
    <w:rPr>
      <w:rFonts w:ascii="Wingdings" w:hAnsi="Wingdings"/>
    </w:rPr>
  </w:style>
  <w:style w:type="character" w:customStyle="1" w:styleId="WW8Num29z3">
    <w:name w:val="WW8Num29z3"/>
    <w:rsid w:val="004766F2"/>
    <w:rPr>
      <w:rFonts w:ascii="Symbol" w:hAnsi="Symbol"/>
    </w:rPr>
  </w:style>
  <w:style w:type="character" w:customStyle="1" w:styleId="WW8Num15z0">
    <w:name w:val="WW8Num15z0"/>
    <w:rsid w:val="004766F2"/>
    <w:rPr>
      <w:rFonts w:ascii="Symbol" w:hAnsi="Symbol"/>
    </w:rPr>
  </w:style>
  <w:style w:type="character" w:customStyle="1" w:styleId="WW8Num15z1">
    <w:name w:val="WW8Num15z1"/>
    <w:rsid w:val="004766F2"/>
    <w:rPr>
      <w:rFonts w:ascii="Courier New" w:hAnsi="Courier New"/>
    </w:rPr>
  </w:style>
  <w:style w:type="character" w:customStyle="1" w:styleId="WW8Num15z2">
    <w:name w:val="WW8Num15z2"/>
    <w:rsid w:val="004766F2"/>
    <w:rPr>
      <w:rFonts w:ascii="Wingdings" w:hAnsi="Wingdings"/>
    </w:rPr>
  </w:style>
  <w:style w:type="character" w:customStyle="1" w:styleId="WW8Num18z1">
    <w:name w:val="WW8Num18z1"/>
    <w:rsid w:val="004766F2"/>
  </w:style>
  <w:style w:type="character" w:customStyle="1" w:styleId="WW8Num19z1">
    <w:name w:val="WW8Num19z1"/>
    <w:rsid w:val="004766F2"/>
    <w:rPr>
      <w:rFonts w:ascii="Courier New" w:hAnsi="Courier New"/>
    </w:rPr>
  </w:style>
  <w:style w:type="character" w:customStyle="1" w:styleId="WW8Num19z2">
    <w:name w:val="WW8Num19z2"/>
    <w:rsid w:val="004766F2"/>
    <w:rPr>
      <w:rFonts w:ascii="Wingdings" w:hAnsi="Wingdings"/>
    </w:rPr>
  </w:style>
  <w:style w:type="character" w:customStyle="1" w:styleId="WW8Num27z0">
    <w:name w:val="WW8Num27z0"/>
    <w:rsid w:val="004766F2"/>
    <w:rPr>
      <w:rFonts w:ascii="Symbol" w:hAnsi="Symbol"/>
    </w:rPr>
  </w:style>
  <w:style w:type="character" w:customStyle="1" w:styleId="WW8Num27z1">
    <w:name w:val="WW8Num27z1"/>
    <w:rsid w:val="004766F2"/>
    <w:rPr>
      <w:rFonts w:ascii="Courier New" w:hAnsi="Courier New"/>
    </w:rPr>
  </w:style>
  <w:style w:type="character" w:customStyle="1" w:styleId="WW8Num27z2">
    <w:name w:val="WW8Num27z2"/>
    <w:rsid w:val="004766F2"/>
    <w:rPr>
      <w:rFonts w:ascii="Wingdings" w:hAnsi="Wingdings"/>
    </w:rPr>
  </w:style>
  <w:style w:type="character" w:customStyle="1" w:styleId="WW8Num34z0">
    <w:name w:val="WW8Num34z0"/>
    <w:rsid w:val="004766F2"/>
  </w:style>
  <w:style w:type="character" w:customStyle="1" w:styleId="WW8Num40z0">
    <w:name w:val="WW8Num40z0"/>
    <w:rsid w:val="004766F2"/>
    <w:rPr>
      <w:rFonts w:ascii="Symbol" w:hAnsi="Symbol"/>
    </w:rPr>
  </w:style>
  <w:style w:type="character" w:customStyle="1" w:styleId="WW8Num40z1">
    <w:name w:val="WW8Num40z1"/>
    <w:rsid w:val="004766F2"/>
    <w:rPr>
      <w:rFonts w:ascii="Courier New" w:hAnsi="Courier New"/>
    </w:rPr>
  </w:style>
  <w:style w:type="character" w:customStyle="1" w:styleId="WW8Num40z2">
    <w:name w:val="WW8Num40z2"/>
    <w:rsid w:val="004766F2"/>
    <w:rPr>
      <w:rFonts w:ascii="Wingdings" w:hAnsi="Wingdings"/>
    </w:rPr>
  </w:style>
  <w:style w:type="character" w:customStyle="1" w:styleId="WW8Num42z0">
    <w:name w:val="WW8Num42z0"/>
    <w:rsid w:val="004766F2"/>
    <w:rPr>
      <w:rFonts w:ascii="Times New Roman" w:hAnsi="Times New Roman"/>
    </w:rPr>
  </w:style>
  <w:style w:type="character" w:customStyle="1" w:styleId="WW8Num42z1">
    <w:name w:val="WW8Num42z1"/>
    <w:rsid w:val="004766F2"/>
    <w:rPr>
      <w:rFonts w:ascii="Courier New" w:hAnsi="Courier New"/>
    </w:rPr>
  </w:style>
  <w:style w:type="character" w:customStyle="1" w:styleId="WW8Num42z2">
    <w:name w:val="WW8Num42z2"/>
    <w:rsid w:val="004766F2"/>
    <w:rPr>
      <w:rFonts w:ascii="Wingdings" w:hAnsi="Wingdings"/>
    </w:rPr>
  </w:style>
  <w:style w:type="character" w:customStyle="1" w:styleId="WW8Num42z3">
    <w:name w:val="WW8Num42z3"/>
    <w:rsid w:val="004766F2"/>
    <w:rPr>
      <w:rFonts w:ascii="Symbol" w:hAnsi="Symbol"/>
    </w:rPr>
  </w:style>
  <w:style w:type="character" w:customStyle="1" w:styleId="WW8Num45z0">
    <w:name w:val="WW8Num45z0"/>
    <w:rsid w:val="004766F2"/>
    <w:rPr>
      <w:rFonts w:ascii="Symbol" w:hAnsi="Symbol"/>
    </w:rPr>
  </w:style>
  <w:style w:type="character" w:customStyle="1" w:styleId="WW8Num45z1">
    <w:name w:val="WW8Num45z1"/>
    <w:rsid w:val="004766F2"/>
    <w:rPr>
      <w:rFonts w:ascii="Courier New" w:hAnsi="Courier New"/>
    </w:rPr>
  </w:style>
  <w:style w:type="character" w:customStyle="1" w:styleId="WW8Num45z2">
    <w:name w:val="WW8Num45z2"/>
    <w:rsid w:val="004766F2"/>
    <w:rPr>
      <w:rFonts w:ascii="Wingdings" w:hAnsi="Wingdings"/>
    </w:rPr>
  </w:style>
  <w:style w:type="character" w:customStyle="1" w:styleId="WW8Num46z0">
    <w:name w:val="WW8Num46z0"/>
    <w:rsid w:val="004766F2"/>
    <w:rPr>
      <w:rFonts w:ascii="Symbol" w:hAnsi="Symbol"/>
    </w:rPr>
  </w:style>
  <w:style w:type="character" w:customStyle="1" w:styleId="WW8Num46z1">
    <w:name w:val="WW8Num46z1"/>
    <w:rsid w:val="004766F2"/>
    <w:rPr>
      <w:rFonts w:ascii="Courier New" w:hAnsi="Courier New"/>
    </w:rPr>
  </w:style>
  <w:style w:type="character" w:customStyle="1" w:styleId="WW8Num46z2">
    <w:name w:val="WW8Num46z2"/>
    <w:rsid w:val="004766F2"/>
    <w:rPr>
      <w:rFonts w:ascii="Wingdings" w:hAnsi="Wingdings"/>
    </w:rPr>
  </w:style>
  <w:style w:type="character" w:customStyle="1" w:styleId="a10">
    <w:name w:val="a1"/>
    <w:rsid w:val="004766F2"/>
    <w:rPr>
      <w:b/>
      <w:color w:val="000080"/>
    </w:rPr>
  </w:style>
  <w:style w:type="character" w:styleId="affff0">
    <w:name w:val="Strong"/>
    <w:basedOn w:val="a1"/>
    <w:uiPriority w:val="22"/>
    <w:qFormat/>
    <w:rsid w:val="004766F2"/>
    <w:rPr>
      <w:rFonts w:cs="Times New Roman"/>
      <w:b/>
    </w:rPr>
  </w:style>
  <w:style w:type="character" w:customStyle="1" w:styleId="affff1">
    <w:name w:val="Символ сноски"/>
    <w:rsid w:val="004766F2"/>
    <w:rPr>
      <w:vertAlign w:val="superscript"/>
    </w:rPr>
  </w:style>
  <w:style w:type="character" w:customStyle="1" w:styleId="fontstyle24">
    <w:name w:val="fontstyle24"/>
    <w:basedOn w:val="18"/>
    <w:rsid w:val="004766F2"/>
    <w:rPr>
      <w:rFonts w:cs="Times New Roman"/>
    </w:rPr>
  </w:style>
  <w:style w:type="character" w:customStyle="1" w:styleId="grame">
    <w:name w:val="grame"/>
    <w:rsid w:val="004766F2"/>
  </w:style>
  <w:style w:type="character" w:customStyle="1" w:styleId="WW8Num11z0">
    <w:name w:val="WW8Num11z0"/>
    <w:rsid w:val="004766F2"/>
  </w:style>
  <w:style w:type="character" w:customStyle="1" w:styleId="WW8Num21z1">
    <w:name w:val="WW8Num21z1"/>
    <w:rsid w:val="004766F2"/>
    <w:rPr>
      <w:rFonts w:ascii="Courier New" w:hAnsi="Courier New"/>
    </w:rPr>
  </w:style>
  <w:style w:type="character" w:customStyle="1" w:styleId="WW8Num21z2">
    <w:name w:val="WW8Num21z2"/>
    <w:rsid w:val="004766F2"/>
    <w:rPr>
      <w:rFonts w:ascii="Wingdings" w:hAnsi="Wingdings"/>
    </w:rPr>
  </w:style>
  <w:style w:type="character" w:customStyle="1" w:styleId="WW8Num21z3">
    <w:name w:val="WW8Num21z3"/>
    <w:rsid w:val="004766F2"/>
    <w:rPr>
      <w:rFonts w:ascii="Symbol" w:hAnsi="Symbol"/>
    </w:rPr>
  </w:style>
  <w:style w:type="paragraph" w:customStyle="1" w:styleId="xl36">
    <w:name w:val="xl36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8"/>
      <w:szCs w:val="28"/>
      <w:lang w:eastAsia="ar-SA"/>
    </w:rPr>
  </w:style>
  <w:style w:type="paragraph" w:customStyle="1" w:styleId="212">
    <w:name w:val="Список 21"/>
    <w:basedOn w:val="a0"/>
    <w:uiPriority w:val="99"/>
    <w:rsid w:val="004766F2"/>
    <w:pPr>
      <w:widowControl/>
      <w:spacing w:line="360" w:lineRule="auto"/>
      <w:ind w:firstLine="709"/>
      <w:jc w:val="both"/>
    </w:pPr>
    <w:rPr>
      <w:sz w:val="28"/>
      <w:lang w:eastAsia="ar-SA"/>
    </w:rPr>
  </w:style>
  <w:style w:type="paragraph" w:customStyle="1" w:styleId="1f5">
    <w:name w:val="Название объекта1"/>
    <w:basedOn w:val="a0"/>
    <w:next w:val="a0"/>
    <w:uiPriority w:val="99"/>
    <w:rsid w:val="004766F2"/>
    <w:pPr>
      <w:widowControl/>
      <w:overflowPunct w:val="0"/>
      <w:autoSpaceDE w:val="0"/>
      <w:textAlignment w:val="baseline"/>
    </w:pPr>
    <w:rPr>
      <w:b/>
      <w:sz w:val="20"/>
      <w:lang w:eastAsia="ar-SA"/>
    </w:rPr>
  </w:style>
  <w:style w:type="paragraph" w:customStyle="1" w:styleId="2d">
    <w:name w:val="Знак2"/>
    <w:basedOn w:val="a0"/>
    <w:rsid w:val="004766F2"/>
    <w:pPr>
      <w:widowControl/>
      <w:spacing w:before="280" w:after="280"/>
      <w:jc w:val="both"/>
    </w:pPr>
    <w:rPr>
      <w:rFonts w:ascii="Tahoma" w:hAnsi="Tahoma" w:cs="Tahoma"/>
      <w:sz w:val="20"/>
      <w:lang w:val="en-US" w:eastAsia="ar-SA"/>
    </w:rPr>
  </w:style>
  <w:style w:type="paragraph" w:customStyle="1" w:styleId="constitle0">
    <w:name w:val="constitle"/>
    <w:basedOn w:val="a0"/>
    <w:uiPriority w:val="99"/>
    <w:rsid w:val="004766F2"/>
    <w:pPr>
      <w:widowControl/>
      <w:ind w:right="19772"/>
    </w:pPr>
    <w:rPr>
      <w:rFonts w:ascii="Arial" w:hAnsi="Arial" w:cs="Arial"/>
      <w:b/>
      <w:bCs/>
      <w:sz w:val="14"/>
      <w:szCs w:val="14"/>
      <w:lang w:eastAsia="ar-SA"/>
    </w:rPr>
  </w:style>
  <w:style w:type="paragraph" w:customStyle="1" w:styleId="consnormal0">
    <w:name w:val="consnormal"/>
    <w:basedOn w:val="a0"/>
    <w:uiPriority w:val="99"/>
    <w:rsid w:val="004766F2"/>
    <w:pPr>
      <w:widowControl/>
      <w:ind w:right="19772" w:firstLine="720"/>
    </w:pPr>
    <w:rPr>
      <w:szCs w:val="24"/>
      <w:lang w:eastAsia="ar-SA"/>
    </w:rPr>
  </w:style>
  <w:style w:type="paragraph" w:customStyle="1" w:styleId="consnonformat0">
    <w:name w:val="consnonformat"/>
    <w:basedOn w:val="a0"/>
    <w:uiPriority w:val="99"/>
    <w:rsid w:val="004766F2"/>
    <w:pPr>
      <w:widowControl/>
      <w:ind w:right="19772"/>
    </w:pPr>
    <w:rPr>
      <w:rFonts w:ascii="Courier New" w:hAnsi="Courier New" w:cs="Courier New"/>
      <w:sz w:val="20"/>
      <w:lang w:eastAsia="ar-SA"/>
    </w:rPr>
  </w:style>
  <w:style w:type="paragraph" w:customStyle="1" w:styleId="u">
    <w:name w:val="u"/>
    <w:basedOn w:val="a0"/>
    <w:rsid w:val="004766F2"/>
    <w:pPr>
      <w:widowControl/>
      <w:ind w:firstLine="390"/>
      <w:jc w:val="both"/>
    </w:pPr>
    <w:rPr>
      <w:color w:val="000000"/>
      <w:szCs w:val="24"/>
      <w:lang w:eastAsia="ar-SA"/>
    </w:rPr>
  </w:style>
  <w:style w:type="paragraph" w:customStyle="1" w:styleId="r">
    <w:name w:val="r"/>
    <w:basedOn w:val="a0"/>
    <w:uiPriority w:val="99"/>
    <w:rsid w:val="004766F2"/>
    <w:pPr>
      <w:widowControl/>
      <w:ind w:firstLine="390"/>
      <w:jc w:val="right"/>
    </w:pPr>
    <w:rPr>
      <w:color w:val="000000"/>
      <w:szCs w:val="24"/>
      <w:lang w:eastAsia="ar-SA"/>
    </w:rPr>
  </w:style>
  <w:style w:type="paragraph" w:customStyle="1" w:styleId="312">
    <w:name w:val="Основной текст 31"/>
    <w:basedOn w:val="a0"/>
    <w:uiPriority w:val="99"/>
    <w:rsid w:val="004766F2"/>
    <w:pPr>
      <w:widowControl/>
      <w:spacing w:after="120"/>
    </w:pPr>
    <w:rPr>
      <w:sz w:val="16"/>
      <w:szCs w:val="16"/>
      <w:lang w:eastAsia="ar-SA"/>
    </w:rPr>
  </w:style>
  <w:style w:type="paragraph" w:customStyle="1" w:styleId="1f6">
    <w:name w:val="Знак1 Знак Знак Знак"/>
    <w:basedOn w:val="a0"/>
    <w:uiPriority w:val="99"/>
    <w:rsid w:val="004766F2"/>
    <w:pPr>
      <w:widowControl/>
    </w:pPr>
    <w:rPr>
      <w:rFonts w:ascii="Verdana" w:hAnsi="Verdana" w:cs="Verdana"/>
      <w:sz w:val="20"/>
      <w:lang w:val="en-US" w:eastAsia="ar-SA"/>
    </w:rPr>
  </w:style>
  <w:style w:type="paragraph" w:customStyle="1" w:styleId="1f7">
    <w:name w:val="Знак1"/>
    <w:basedOn w:val="a0"/>
    <w:uiPriority w:val="99"/>
    <w:rsid w:val="004766F2"/>
    <w:pPr>
      <w:widowControl/>
      <w:spacing w:before="280" w:after="280"/>
    </w:pPr>
    <w:rPr>
      <w:rFonts w:ascii="Tahoma" w:hAnsi="Tahoma" w:cs="Tahoma"/>
      <w:sz w:val="20"/>
      <w:lang w:val="en-US" w:eastAsia="ar-SA"/>
    </w:rPr>
  </w:style>
  <w:style w:type="paragraph" w:customStyle="1" w:styleId="style1">
    <w:name w:val="style1"/>
    <w:basedOn w:val="a0"/>
    <w:uiPriority w:val="99"/>
    <w:rsid w:val="004766F2"/>
    <w:pPr>
      <w:widowControl/>
      <w:spacing w:before="280" w:after="280"/>
    </w:pPr>
    <w:rPr>
      <w:szCs w:val="24"/>
      <w:lang w:eastAsia="ar-SA"/>
    </w:rPr>
  </w:style>
  <w:style w:type="paragraph" w:styleId="1f8">
    <w:name w:val="toc 1"/>
    <w:basedOn w:val="a0"/>
    <w:next w:val="a0"/>
    <w:uiPriority w:val="99"/>
    <w:rsid w:val="004766F2"/>
    <w:pPr>
      <w:tabs>
        <w:tab w:val="right" w:leader="dot" w:pos="9000"/>
      </w:tabs>
    </w:pPr>
    <w:rPr>
      <w:b/>
      <w:sz w:val="28"/>
      <w:lang w:eastAsia="ar-SA"/>
    </w:rPr>
  </w:style>
  <w:style w:type="paragraph" w:customStyle="1" w:styleId="xl22">
    <w:name w:val="xl22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  <w:lang w:eastAsia="ar-SA"/>
    </w:rPr>
  </w:style>
  <w:style w:type="paragraph" w:customStyle="1" w:styleId="xl23">
    <w:name w:val="xl23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  <w:lang w:eastAsia="ar-SA"/>
    </w:rPr>
  </w:style>
  <w:style w:type="paragraph" w:customStyle="1" w:styleId="xl24">
    <w:name w:val="xl24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  <w:lang w:eastAsia="ar-SA"/>
    </w:rPr>
  </w:style>
  <w:style w:type="paragraph" w:customStyle="1" w:styleId="xl25">
    <w:name w:val="xl25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  <w:lang w:eastAsia="ar-SA"/>
    </w:rPr>
  </w:style>
  <w:style w:type="paragraph" w:customStyle="1" w:styleId="xl26">
    <w:name w:val="xl26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  <w:lang w:eastAsia="ar-SA"/>
    </w:rPr>
  </w:style>
  <w:style w:type="paragraph" w:customStyle="1" w:styleId="1f9">
    <w:name w:val="нум список 1"/>
    <w:basedOn w:val="a0"/>
    <w:uiPriority w:val="99"/>
    <w:rsid w:val="004766F2"/>
    <w:pPr>
      <w:tabs>
        <w:tab w:val="left" w:pos="360"/>
      </w:tabs>
      <w:suppressAutoHyphens/>
      <w:spacing w:before="120" w:after="120"/>
      <w:jc w:val="both"/>
    </w:pPr>
    <w:rPr>
      <w:rFonts w:cs="Tahoma"/>
      <w:color w:val="000000"/>
      <w:lang w:val="en-US" w:eastAsia="en-US"/>
    </w:rPr>
  </w:style>
  <w:style w:type="paragraph" w:customStyle="1" w:styleId="213">
    <w:name w:val="Маркированный список 21"/>
    <w:basedOn w:val="a0"/>
    <w:uiPriority w:val="99"/>
    <w:rsid w:val="004766F2"/>
    <w:pPr>
      <w:widowControl/>
      <w:tabs>
        <w:tab w:val="left" w:pos="643"/>
      </w:tabs>
      <w:ind w:left="643" w:hanging="360"/>
    </w:pPr>
    <w:rPr>
      <w:szCs w:val="24"/>
      <w:lang w:eastAsia="ar-SA"/>
    </w:rPr>
  </w:style>
  <w:style w:type="paragraph" w:customStyle="1" w:styleId="313">
    <w:name w:val="Маркированный список 31"/>
    <w:basedOn w:val="a0"/>
    <w:uiPriority w:val="99"/>
    <w:rsid w:val="004766F2"/>
    <w:pPr>
      <w:widowControl/>
      <w:tabs>
        <w:tab w:val="left" w:pos="926"/>
      </w:tabs>
      <w:ind w:left="926" w:hanging="360"/>
    </w:pPr>
    <w:rPr>
      <w:szCs w:val="24"/>
      <w:lang w:eastAsia="ar-SA"/>
    </w:rPr>
  </w:style>
  <w:style w:type="paragraph" w:customStyle="1" w:styleId="FR3">
    <w:name w:val="FR3"/>
    <w:uiPriority w:val="99"/>
    <w:rsid w:val="004766F2"/>
    <w:pPr>
      <w:suppressAutoHyphens/>
      <w:autoSpaceDE w:val="0"/>
      <w:spacing w:line="300" w:lineRule="auto"/>
      <w:ind w:firstLine="340"/>
    </w:pPr>
    <w:rPr>
      <w:rFonts w:ascii="Arial" w:hAnsi="Arial" w:cs="Arial"/>
      <w:sz w:val="24"/>
      <w:szCs w:val="24"/>
      <w:lang w:eastAsia="ar-SA"/>
    </w:rPr>
  </w:style>
  <w:style w:type="paragraph" w:customStyle="1" w:styleId="221">
    <w:name w:val="Маркированный список 22"/>
    <w:basedOn w:val="a0"/>
    <w:uiPriority w:val="99"/>
    <w:rsid w:val="004766F2"/>
    <w:pPr>
      <w:widowControl/>
      <w:tabs>
        <w:tab w:val="left" w:pos="643"/>
      </w:tabs>
      <w:ind w:left="643" w:hanging="360"/>
    </w:pPr>
    <w:rPr>
      <w:szCs w:val="24"/>
      <w:lang w:eastAsia="ar-SA"/>
    </w:rPr>
  </w:style>
  <w:style w:type="paragraph" w:customStyle="1" w:styleId="320">
    <w:name w:val="Маркированный список 32"/>
    <w:basedOn w:val="a0"/>
    <w:uiPriority w:val="99"/>
    <w:rsid w:val="004766F2"/>
    <w:pPr>
      <w:widowControl/>
      <w:tabs>
        <w:tab w:val="left" w:pos="926"/>
      </w:tabs>
      <w:ind w:left="926" w:hanging="360"/>
    </w:pPr>
    <w:rPr>
      <w:szCs w:val="24"/>
      <w:lang w:eastAsia="ar-SA"/>
    </w:rPr>
  </w:style>
  <w:style w:type="paragraph" w:customStyle="1" w:styleId="222">
    <w:name w:val="Основной текст 22"/>
    <w:basedOn w:val="a0"/>
    <w:uiPriority w:val="99"/>
    <w:rsid w:val="004766F2"/>
    <w:pPr>
      <w:widowControl/>
      <w:jc w:val="both"/>
    </w:pPr>
    <w:rPr>
      <w:sz w:val="28"/>
      <w:szCs w:val="24"/>
      <w:lang w:eastAsia="ar-SA"/>
    </w:rPr>
  </w:style>
  <w:style w:type="paragraph" w:customStyle="1" w:styleId="321">
    <w:name w:val="Основной текст с отступом 32"/>
    <w:basedOn w:val="a0"/>
    <w:uiPriority w:val="99"/>
    <w:rsid w:val="004766F2"/>
    <w:pPr>
      <w:widowControl/>
      <w:ind w:firstLine="900"/>
      <w:jc w:val="both"/>
    </w:pPr>
    <w:rPr>
      <w:color w:val="000000"/>
      <w:sz w:val="28"/>
      <w:szCs w:val="24"/>
      <w:lang w:eastAsia="ar-SA"/>
    </w:rPr>
  </w:style>
  <w:style w:type="paragraph" w:customStyle="1" w:styleId="322">
    <w:name w:val="Основной текст 32"/>
    <w:basedOn w:val="a0"/>
    <w:uiPriority w:val="99"/>
    <w:rsid w:val="004766F2"/>
    <w:pPr>
      <w:widowControl/>
      <w:jc w:val="both"/>
    </w:pPr>
    <w:rPr>
      <w:szCs w:val="24"/>
      <w:lang w:eastAsia="ar-SA"/>
    </w:rPr>
  </w:style>
  <w:style w:type="paragraph" w:customStyle="1" w:styleId="110">
    <w:name w:val="Абзац списка11"/>
    <w:basedOn w:val="a0"/>
    <w:uiPriority w:val="99"/>
    <w:rsid w:val="004766F2"/>
    <w:pPr>
      <w:widowControl/>
      <w:suppressAutoHyphens/>
      <w:ind w:left="720" w:firstLine="851"/>
      <w:jc w:val="both"/>
    </w:pPr>
    <w:rPr>
      <w:rFonts w:ascii="Calibri" w:hAnsi="Calibri" w:cs="Calibri"/>
      <w:sz w:val="22"/>
      <w:szCs w:val="22"/>
      <w:lang w:eastAsia="ar-SA"/>
    </w:rPr>
  </w:style>
  <w:style w:type="paragraph" w:customStyle="1" w:styleId="2e">
    <w:name w:val="Список2"/>
    <w:basedOn w:val="affa"/>
    <w:uiPriority w:val="99"/>
    <w:rsid w:val="004766F2"/>
    <w:pPr>
      <w:widowControl/>
      <w:tabs>
        <w:tab w:val="left" w:pos="851"/>
      </w:tabs>
      <w:suppressAutoHyphens w:val="0"/>
      <w:spacing w:before="40" w:after="40"/>
      <w:ind w:left="850" w:hanging="493"/>
      <w:jc w:val="both"/>
    </w:pPr>
    <w:rPr>
      <w:rFonts w:eastAsia="Calibri" w:cs="Times New Roman"/>
      <w:szCs w:val="20"/>
      <w:lang w:eastAsia="ru-RU"/>
    </w:rPr>
  </w:style>
  <w:style w:type="paragraph" w:customStyle="1" w:styleId="1fa">
    <w:name w:val="Номер1"/>
    <w:basedOn w:val="affa"/>
    <w:uiPriority w:val="99"/>
    <w:rsid w:val="004766F2"/>
    <w:pPr>
      <w:widowControl/>
      <w:numPr>
        <w:ilvl w:val="1"/>
      </w:numPr>
      <w:tabs>
        <w:tab w:val="num" w:pos="1620"/>
      </w:tabs>
      <w:suppressAutoHyphens w:val="0"/>
      <w:spacing w:before="40" w:after="40"/>
      <w:ind w:left="1620" w:hanging="360"/>
      <w:jc w:val="both"/>
    </w:pPr>
    <w:rPr>
      <w:rFonts w:eastAsia="Calibri" w:cs="Times New Roman"/>
      <w:sz w:val="22"/>
      <w:szCs w:val="20"/>
      <w:lang w:eastAsia="ru-RU"/>
    </w:rPr>
  </w:style>
  <w:style w:type="paragraph" w:customStyle="1" w:styleId="2f">
    <w:name w:val="Номер2"/>
    <w:basedOn w:val="2e"/>
    <w:uiPriority w:val="99"/>
    <w:rsid w:val="004766F2"/>
    <w:pPr>
      <w:numPr>
        <w:ilvl w:val="2"/>
      </w:num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affff2">
    <w:name w:val="Заголовок статьи"/>
    <w:basedOn w:val="a0"/>
    <w:next w:val="a0"/>
    <w:uiPriority w:val="99"/>
    <w:rsid w:val="004766F2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</w:rPr>
  </w:style>
  <w:style w:type="table" w:customStyle="1" w:styleId="111">
    <w:name w:val="Сетка таблицы11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b">
    <w:name w:val="Знак Знак Знак1 Знак Знак Знак Знак"/>
    <w:basedOn w:val="a0"/>
    <w:uiPriority w:val="99"/>
    <w:rsid w:val="004766F2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ConsPlusNormal0">
    <w:name w:val="ConsPlusNormal Знак"/>
    <w:rsid w:val="004766F2"/>
    <w:rPr>
      <w:rFonts w:ascii="Arial" w:hAnsi="Arial"/>
      <w:lang w:val="ru-RU" w:eastAsia="ru-RU"/>
    </w:rPr>
  </w:style>
  <w:style w:type="paragraph" w:customStyle="1" w:styleId="1fc">
    <w:name w:val="Обычный1"/>
    <w:uiPriority w:val="99"/>
    <w:rsid w:val="004766F2"/>
    <w:pPr>
      <w:widowControl w:val="0"/>
    </w:pPr>
    <w:rPr>
      <w:rFonts w:ascii="Times New Roman" w:hAnsi="Times New Roman"/>
      <w:sz w:val="24"/>
    </w:rPr>
  </w:style>
  <w:style w:type="table" w:customStyle="1" w:styleId="1110">
    <w:name w:val="Сетка таблицы111"/>
    <w:uiPriority w:val="99"/>
    <w:rsid w:val="004766F2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9">
    <w:name w:val="Style59"/>
    <w:basedOn w:val="a0"/>
    <w:uiPriority w:val="99"/>
    <w:rsid w:val="004766F2"/>
    <w:pPr>
      <w:autoSpaceDE w:val="0"/>
      <w:autoSpaceDN w:val="0"/>
      <w:adjustRightInd w:val="0"/>
      <w:spacing w:line="336" w:lineRule="exact"/>
      <w:jc w:val="both"/>
    </w:pPr>
    <w:rPr>
      <w:szCs w:val="24"/>
    </w:rPr>
  </w:style>
  <w:style w:type="character" w:customStyle="1" w:styleId="FontStyle103">
    <w:name w:val="Font Style103"/>
    <w:rsid w:val="004766F2"/>
    <w:rPr>
      <w:rFonts w:ascii="Times New Roman" w:hAnsi="Times New Roman"/>
      <w:sz w:val="26"/>
    </w:rPr>
  </w:style>
  <w:style w:type="paragraph" w:customStyle="1" w:styleId="Style37">
    <w:name w:val="Style37"/>
    <w:basedOn w:val="a0"/>
    <w:uiPriority w:val="99"/>
    <w:rsid w:val="004766F2"/>
    <w:pPr>
      <w:autoSpaceDE w:val="0"/>
      <w:autoSpaceDN w:val="0"/>
      <w:adjustRightInd w:val="0"/>
      <w:spacing w:line="319" w:lineRule="exact"/>
      <w:jc w:val="center"/>
    </w:pPr>
    <w:rPr>
      <w:szCs w:val="24"/>
    </w:rPr>
  </w:style>
  <w:style w:type="character" w:customStyle="1" w:styleId="FontStyle107">
    <w:name w:val="Font Style107"/>
    <w:rsid w:val="004766F2"/>
    <w:rPr>
      <w:rFonts w:ascii="Times New Roman" w:hAnsi="Times New Roman"/>
      <w:b/>
      <w:sz w:val="26"/>
    </w:rPr>
  </w:style>
  <w:style w:type="table" w:customStyle="1" w:styleId="214">
    <w:name w:val="Сетка таблицы21"/>
    <w:uiPriority w:val="99"/>
    <w:rsid w:val="004766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uiPriority w:val="99"/>
    <w:rsid w:val="004766F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table" w:customStyle="1" w:styleId="314">
    <w:name w:val="Сетка таблицы31"/>
    <w:uiPriority w:val="99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Текст (лев. подпись)"/>
    <w:basedOn w:val="a0"/>
    <w:next w:val="a0"/>
    <w:uiPriority w:val="99"/>
    <w:rsid w:val="004766F2"/>
    <w:pPr>
      <w:autoSpaceDE w:val="0"/>
      <w:autoSpaceDN w:val="0"/>
      <w:adjustRightInd w:val="0"/>
    </w:pPr>
    <w:rPr>
      <w:rFonts w:ascii="Arial" w:hAnsi="Arial"/>
      <w:szCs w:val="24"/>
    </w:rPr>
  </w:style>
  <w:style w:type="paragraph" w:customStyle="1" w:styleId="affff4">
    <w:name w:val="Текст (прав. подпись)"/>
    <w:basedOn w:val="a0"/>
    <w:next w:val="a0"/>
    <w:uiPriority w:val="99"/>
    <w:rsid w:val="004766F2"/>
    <w:pPr>
      <w:autoSpaceDE w:val="0"/>
      <w:autoSpaceDN w:val="0"/>
      <w:adjustRightInd w:val="0"/>
      <w:jc w:val="right"/>
    </w:pPr>
    <w:rPr>
      <w:rFonts w:ascii="Arial" w:hAnsi="Arial"/>
      <w:szCs w:val="24"/>
    </w:rPr>
  </w:style>
  <w:style w:type="character" w:customStyle="1" w:styleId="FontStyle19">
    <w:name w:val="Font Style19"/>
    <w:rsid w:val="004766F2"/>
    <w:rPr>
      <w:rFonts w:ascii="Times New Roman" w:hAnsi="Times New Roman"/>
      <w:sz w:val="24"/>
    </w:rPr>
  </w:style>
  <w:style w:type="character" w:customStyle="1" w:styleId="FontStyle22">
    <w:name w:val="Font Style22"/>
    <w:rsid w:val="004766F2"/>
    <w:rPr>
      <w:rFonts w:ascii="Palatino Linotype" w:hAnsi="Palatino Linotype"/>
      <w:i/>
      <w:spacing w:val="20"/>
      <w:sz w:val="24"/>
    </w:rPr>
  </w:style>
  <w:style w:type="table" w:customStyle="1" w:styleId="45">
    <w:name w:val="Сетка таблицы4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9">
    <w:name w:val="xl39"/>
    <w:basedOn w:val="a0"/>
    <w:uiPriority w:val="99"/>
    <w:rsid w:val="004766F2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character" w:customStyle="1" w:styleId="FontStyle12">
    <w:name w:val="Font Style12"/>
    <w:rsid w:val="004766F2"/>
    <w:rPr>
      <w:rFonts w:ascii="Times New Roman" w:hAnsi="Times New Roman"/>
      <w:sz w:val="26"/>
    </w:rPr>
  </w:style>
  <w:style w:type="character" w:customStyle="1" w:styleId="FontStyle11">
    <w:name w:val="Font Style11"/>
    <w:rsid w:val="004766F2"/>
    <w:rPr>
      <w:rFonts w:ascii="Times New Roman" w:hAnsi="Times New Roman"/>
      <w:i/>
      <w:spacing w:val="20"/>
      <w:sz w:val="30"/>
    </w:rPr>
  </w:style>
  <w:style w:type="character" w:customStyle="1" w:styleId="afff5">
    <w:name w:val="обычный_ Знак"/>
    <w:link w:val="afff4"/>
    <w:locked/>
    <w:rsid w:val="004766F2"/>
    <w:rPr>
      <w:sz w:val="28"/>
      <w:lang w:val="ru-RU" w:eastAsia="en-US"/>
    </w:rPr>
  </w:style>
  <w:style w:type="paragraph" w:customStyle="1" w:styleId="affff5">
    <w:name w:val="Знак Знак Знак"/>
    <w:basedOn w:val="a0"/>
    <w:uiPriority w:val="99"/>
    <w:rsid w:val="004766F2"/>
    <w:pPr>
      <w:widowControl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t3">
    <w:name w:val="stylet3"/>
    <w:basedOn w:val="a0"/>
    <w:uiPriority w:val="99"/>
    <w:rsid w:val="004766F2"/>
    <w:pPr>
      <w:widowControl/>
      <w:spacing w:before="100" w:beforeAutospacing="1" w:after="100" w:afterAutospacing="1" w:line="240" w:lineRule="atLeast"/>
      <w:jc w:val="both"/>
    </w:pPr>
    <w:rPr>
      <w:szCs w:val="24"/>
    </w:rPr>
  </w:style>
  <w:style w:type="paragraph" w:customStyle="1" w:styleId="stylet1">
    <w:name w:val="stylet1"/>
    <w:basedOn w:val="a0"/>
    <w:uiPriority w:val="99"/>
    <w:rsid w:val="004766F2"/>
    <w:pPr>
      <w:widowControl/>
      <w:spacing w:before="100" w:beforeAutospacing="1" w:after="100" w:afterAutospacing="1" w:line="240" w:lineRule="atLeast"/>
      <w:jc w:val="both"/>
    </w:pPr>
    <w:rPr>
      <w:szCs w:val="24"/>
    </w:rPr>
  </w:style>
  <w:style w:type="table" w:customStyle="1" w:styleId="54">
    <w:name w:val="Сетка таблицы5"/>
    <w:rsid w:val="004766F2"/>
    <w:pPr>
      <w:jc w:val="both"/>
    </w:pPr>
    <w:rPr>
      <w:rFonts w:ascii="Times New Roman" w:hAnsi="Times New Roman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6">
    <w:name w:val="Пример"/>
    <w:rsid w:val="004766F2"/>
    <w:rPr>
      <w:rFonts w:ascii="DejaVu Sans Mono" w:hAnsi="DejaVu Sans Mono"/>
    </w:rPr>
  </w:style>
  <w:style w:type="character" w:customStyle="1" w:styleId="WW8Num2z1">
    <w:name w:val="WW8Num2z1"/>
    <w:rsid w:val="004766F2"/>
    <w:rPr>
      <w:rFonts w:ascii="Courier New" w:hAnsi="Courier New"/>
    </w:rPr>
  </w:style>
  <w:style w:type="character" w:customStyle="1" w:styleId="81">
    <w:name w:val="Знак Знак8"/>
    <w:rsid w:val="004766F2"/>
    <w:rPr>
      <w:sz w:val="28"/>
      <w:lang w:val="ru-RU" w:eastAsia="ru-RU"/>
    </w:rPr>
  </w:style>
  <w:style w:type="character" w:customStyle="1" w:styleId="72">
    <w:name w:val="Знак Знак7"/>
    <w:rsid w:val="004766F2"/>
    <w:rPr>
      <w:b/>
      <w:sz w:val="28"/>
      <w:lang w:val="ru-RU" w:eastAsia="ru-RU"/>
    </w:rPr>
  </w:style>
  <w:style w:type="paragraph" w:customStyle="1" w:styleId="ConsPlusDocList">
    <w:name w:val="ConsPlusDocList"/>
    <w:uiPriority w:val="99"/>
    <w:rsid w:val="004766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4">
    <w:name w:val="Знак Знак6"/>
    <w:rsid w:val="004766F2"/>
    <w:rPr>
      <w:rFonts w:ascii="Calibri" w:hAnsi="Calibri"/>
      <w:sz w:val="22"/>
      <w:lang w:val="ru-RU" w:eastAsia="en-US"/>
    </w:rPr>
  </w:style>
  <w:style w:type="character" w:customStyle="1" w:styleId="55">
    <w:name w:val="Знак Знак5"/>
    <w:rsid w:val="004766F2"/>
    <w:rPr>
      <w:rFonts w:ascii="Calibri" w:hAnsi="Calibri"/>
      <w:sz w:val="22"/>
      <w:lang w:val="ru-RU" w:eastAsia="en-US"/>
    </w:rPr>
  </w:style>
  <w:style w:type="table" w:customStyle="1" w:styleId="65">
    <w:name w:val="Сетка таблицы6"/>
    <w:rsid w:val="004766F2"/>
    <w:pPr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rsid w:val="004766F2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Маркированный список книги"/>
    <w:basedOn w:val="a0"/>
    <w:uiPriority w:val="99"/>
    <w:rsid w:val="004766F2"/>
    <w:pPr>
      <w:numPr>
        <w:ilvl w:val="1"/>
        <w:numId w:val="2"/>
      </w:numPr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paragraph" w:styleId="HTML">
    <w:name w:val="HTML Preformatted"/>
    <w:basedOn w:val="a0"/>
    <w:link w:val="HTML0"/>
    <w:locked/>
    <w:rsid w:val="004766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1"/>
    <w:link w:val="HTML"/>
    <w:locked/>
    <w:rsid w:val="004766F2"/>
    <w:rPr>
      <w:rFonts w:ascii="Courier New" w:hAnsi="Courier New" w:cs="Times New Roman"/>
      <w:lang w:val="ru-RU" w:eastAsia="ru-RU"/>
    </w:rPr>
  </w:style>
  <w:style w:type="table" w:customStyle="1" w:styleId="73">
    <w:name w:val="Сетка таблицы7"/>
    <w:rsid w:val="004766F2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rsid w:val="004766F2"/>
    <w:pPr>
      <w:overflowPunct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uiPriority w:val="99"/>
    <w:rsid w:val="00FD4D8B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FD4D8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FF39D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CE2A1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1">
    <w:name w:val="Знак Знак14"/>
    <w:uiPriority w:val="99"/>
    <w:rsid w:val="00CE2A1C"/>
    <w:rPr>
      <w:sz w:val="24"/>
      <w:lang w:val="ru-RU" w:eastAsia="ru-RU"/>
    </w:rPr>
  </w:style>
  <w:style w:type="character" w:customStyle="1" w:styleId="121">
    <w:name w:val="Знак Знак12"/>
    <w:uiPriority w:val="99"/>
    <w:rsid w:val="00CE2A1C"/>
    <w:rPr>
      <w:sz w:val="28"/>
      <w:lang w:val="ru-RU" w:eastAsia="ru-RU"/>
    </w:rPr>
  </w:style>
  <w:style w:type="paragraph" w:customStyle="1" w:styleId="CharCharCarCarCharCharCarCarCharCharCarCarCharChar2">
    <w:name w:val="Char Char Car Car Char Char Car Car Char Char Car Car Char Char2"/>
    <w:basedOn w:val="a0"/>
    <w:uiPriority w:val="99"/>
    <w:rsid w:val="00CE2A1C"/>
    <w:pPr>
      <w:widowControl/>
      <w:spacing w:after="160" w:line="240" w:lineRule="exact"/>
    </w:pPr>
    <w:rPr>
      <w:noProof/>
      <w:sz w:val="20"/>
    </w:rPr>
  </w:style>
  <w:style w:type="character" w:customStyle="1" w:styleId="215">
    <w:name w:val="Знак Знак21"/>
    <w:basedOn w:val="a1"/>
    <w:uiPriority w:val="99"/>
    <w:rsid w:val="00CE2A1C"/>
    <w:rPr>
      <w:rFonts w:cs="Times New Roman"/>
    </w:rPr>
  </w:style>
  <w:style w:type="character" w:customStyle="1" w:styleId="323">
    <w:name w:val="Знак Знак32"/>
    <w:uiPriority w:val="99"/>
    <w:rsid w:val="00CE2A1C"/>
    <w:rPr>
      <w:rFonts w:ascii="Cambria" w:hAnsi="Cambria"/>
      <w:sz w:val="22"/>
    </w:rPr>
  </w:style>
  <w:style w:type="character" w:customStyle="1" w:styleId="420">
    <w:name w:val="Знак Знак42"/>
    <w:uiPriority w:val="99"/>
    <w:rsid w:val="00CE2A1C"/>
    <w:rPr>
      <w:sz w:val="24"/>
    </w:rPr>
  </w:style>
  <w:style w:type="paragraph" w:customStyle="1" w:styleId="3e">
    <w:name w:val="Знак3"/>
    <w:basedOn w:val="a0"/>
    <w:uiPriority w:val="99"/>
    <w:rsid w:val="00CE2A1C"/>
    <w:pPr>
      <w:widowControl/>
      <w:spacing w:before="280" w:after="280"/>
      <w:jc w:val="both"/>
    </w:pPr>
    <w:rPr>
      <w:rFonts w:ascii="Tahoma" w:hAnsi="Tahoma" w:cs="Tahoma"/>
      <w:sz w:val="20"/>
      <w:lang w:val="en-US" w:eastAsia="ar-SA"/>
    </w:rPr>
  </w:style>
  <w:style w:type="paragraph" w:customStyle="1" w:styleId="112">
    <w:name w:val="Знак1 Знак Знак Знак1"/>
    <w:basedOn w:val="a0"/>
    <w:uiPriority w:val="99"/>
    <w:rsid w:val="00CE2A1C"/>
    <w:pPr>
      <w:widowControl/>
    </w:pPr>
    <w:rPr>
      <w:rFonts w:ascii="Verdana" w:hAnsi="Verdana" w:cs="Verdana"/>
      <w:sz w:val="20"/>
      <w:lang w:val="en-US" w:eastAsia="ar-SA"/>
    </w:rPr>
  </w:style>
  <w:style w:type="character" w:customStyle="1" w:styleId="affff7">
    <w:name w:val="Раздел Договора Знак"/>
    <w:aliases w:val="H1 Знак,&quot;Алмаз&quot; Знак Знак"/>
    <w:uiPriority w:val="99"/>
    <w:rsid w:val="00CE2A1C"/>
    <w:rPr>
      <w:sz w:val="28"/>
      <w:lang w:val="ru-RU" w:eastAsia="ru-RU"/>
    </w:rPr>
  </w:style>
  <w:style w:type="character" w:customStyle="1" w:styleId="H2">
    <w:name w:val="H2 Знак"/>
    <w:aliases w:val="&quot;Изумруд&quot; Знак Знак"/>
    <w:uiPriority w:val="99"/>
    <w:rsid w:val="00CE2A1C"/>
    <w:rPr>
      <w:b/>
      <w:snapToGrid w:val="0"/>
      <w:sz w:val="32"/>
      <w:lang w:val="ru-RU" w:eastAsia="ru-RU"/>
    </w:rPr>
  </w:style>
  <w:style w:type="table" w:customStyle="1" w:styleId="150">
    <w:name w:val="Сетка таблицы15"/>
    <w:uiPriority w:val="99"/>
    <w:rsid w:val="00CE2A1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CE2A1C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Сетка таблицы22"/>
    <w:uiPriority w:val="99"/>
    <w:rsid w:val="00CE2A1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Сетка таблицы32"/>
    <w:uiPriority w:val="99"/>
    <w:rsid w:val="00CE2A1C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d">
    <w:name w:val="Знак Знак Знак1"/>
    <w:basedOn w:val="a0"/>
    <w:uiPriority w:val="99"/>
    <w:rsid w:val="00CE2A1C"/>
    <w:pPr>
      <w:widowControl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table" w:customStyle="1" w:styleId="510">
    <w:name w:val="Сетка таблицы51"/>
    <w:uiPriority w:val="99"/>
    <w:rsid w:val="00CE2A1C"/>
    <w:pPr>
      <w:jc w:val="both"/>
    </w:pPr>
    <w:rPr>
      <w:rFonts w:ascii="Times New Roman" w:eastAsia="Times New Roman" w:hAnsi="Times New Roman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10">
    <w:name w:val="Знак Знак81"/>
    <w:uiPriority w:val="99"/>
    <w:rsid w:val="00CE2A1C"/>
    <w:rPr>
      <w:sz w:val="28"/>
      <w:lang w:val="ru-RU" w:eastAsia="ru-RU"/>
    </w:rPr>
  </w:style>
  <w:style w:type="character" w:customStyle="1" w:styleId="710">
    <w:name w:val="Знак Знак71"/>
    <w:uiPriority w:val="99"/>
    <w:rsid w:val="00CE2A1C"/>
    <w:rPr>
      <w:b/>
      <w:sz w:val="28"/>
      <w:lang w:val="ru-RU" w:eastAsia="ru-RU"/>
    </w:rPr>
  </w:style>
  <w:style w:type="character" w:customStyle="1" w:styleId="610">
    <w:name w:val="Знак Знак61"/>
    <w:uiPriority w:val="99"/>
    <w:rsid w:val="00CE2A1C"/>
    <w:rPr>
      <w:rFonts w:ascii="Calibri" w:hAnsi="Calibri"/>
      <w:sz w:val="22"/>
      <w:lang w:val="ru-RU" w:eastAsia="en-US"/>
    </w:rPr>
  </w:style>
  <w:style w:type="character" w:customStyle="1" w:styleId="511">
    <w:name w:val="Знак Знак51"/>
    <w:uiPriority w:val="99"/>
    <w:rsid w:val="00CE2A1C"/>
    <w:rPr>
      <w:rFonts w:ascii="Calibri" w:hAnsi="Calibri"/>
      <w:sz w:val="22"/>
      <w:lang w:val="ru-RU" w:eastAsia="en-US"/>
    </w:rPr>
  </w:style>
  <w:style w:type="character" w:customStyle="1" w:styleId="180">
    <w:name w:val="Знак Знак18"/>
    <w:uiPriority w:val="99"/>
    <w:rsid w:val="00CE2A1C"/>
    <w:rPr>
      <w:rFonts w:ascii="Courier New" w:hAnsi="Courier New"/>
      <w:lang w:val="ru-RU" w:eastAsia="ru-RU"/>
    </w:rPr>
  </w:style>
  <w:style w:type="character" w:customStyle="1" w:styleId="113">
    <w:name w:val="Знак Знак11"/>
    <w:uiPriority w:val="99"/>
    <w:rsid w:val="00CE2A1C"/>
    <w:rPr>
      <w:sz w:val="28"/>
      <w:lang w:val="ru-RU" w:eastAsia="ru-RU"/>
    </w:rPr>
  </w:style>
  <w:style w:type="character" w:customStyle="1" w:styleId="131">
    <w:name w:val="Знак Знак13"/>
    <w:uiPriority w:val="99"/>
    <w:rsid w:val="00CE2A1C"/>
    <w:rPr>
      <w:sz w:val="28"/>
      <w:lang w:val="ru-RU" w:eastAsia="ru-RU"/>
    </w:rPr>
  </w:style>
  <w:style w:type="character" w:customStyle="1" w:styleId="170">
    <w:name w:val="Знак Знак17"/>
    <w:uiPriority w:val="99"/>
    <w:rsid w:val="00CE2A1C"/>
    <w:rPr>
      <w:rFonts w:ascii="Tahoma" w:hAnsi="Tahoma"/>
      <w:sz w:val="16"/>
      <w:lang w:val="ru-RU" w:eastAsia="ar-SA" w:bidi="ar-SA"/>
    </w:rPr>
  </w:style>
  <w:style w:type="character" w:customStyle="1" w:styleId="92">
    <w:name w:val="Знак Знак9"/>
    <w:uiPriority w:val="99"/>
    <w:rsid w:val="00CE2A1C"/>
    <w:rPr>
      <w:rFonts w:ascii="SchoolBook" w:hAnsi="SchoolBook"/>
      <w:sz w:val="26"/>
      <w:lang w:val="ru-RU" w:eastAsia="ru-RU"/>
    </w:rPr>
  </w:style>
  <w:style w:type="character" w:customStyle="1" w:styleId="101">
    <w:name w:val="Знак Знак10"/>
    <w:uiPriority w:val="99"/>
    <w:rsid w:val="00CE2A1C"/>
    <w:rPr>
      <w:rFonts w:ascii="Courier New" w:hAnsi="Courier New"/>
      <w:lang w:val="ru-RU" w:eastAsia="ru-RU"/>
    </w:rPr>
  </w:style>
  <w:style w:type="character" w:customStyle="1" w:styleId="151">
    <w:name w:val="Знак Знак15"/>
    <w:uiPriority w:val="99"/>
    <w:rsid w:val="00CE2A1C"/>
    <w:rPr>
      <w:b/>
      <w:sz w:val="28"/>
      <w:lang w:val="ru-RU" w:eastAsia="ru-RU"/>
    </w:rPr>
  </w:style>
  <w:style w:type="table" w:customStyle="1" w:styleId="161">
    <w:name w:val="Сетка таблицы16"/>
    <w:uiPriority w:val="99"/>
    <w:rsid w:val="004078FF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"/>
    <w:uiPriority w:val="99"/>
    <w:rsid w:val="00962558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arCharCharCarCarCharChar3">
    <w:name w:val="Char Char Car Car Char Char Car Car Char Char Car Car Char Char3"/>
    <w:basedOn w:val="a0"/>
    <w:uiPriority w:val="99"/>
    <w:rsid w:val="005264CC"/>
    <w:pPr>
      <w:widowControl/>
      <w:spacing w:after="160" w:line="240" w:lineRule="exact"/>
    </w:pPr>
    <w:rPr>
      <w:noProof/>
      <w:sz w:val="20"/>
    </w:rPr>
  </w:style>
  <w:style w:type="character" w:customStyle="1" w:styleId="1100">
    <w:name w:val="Знак Знак110"/>
    <w:uiPriority w:val="99"/>
    <w:rsid w:val="005264CC"/>
    <w:rPr>
      <w:rFonts w:ascii="Courier New" w:hAnsi="Courier New"/>
    </w:rPr>
  </w:style>
  <w:style w:type="character" w:customStyle="1" w:styleId="190">
    <w:name w:val="Знак Знак19"/>
    <w:uiPriority w:val="99"/>
    <w:rsid w:val="005264CC"/>
    <w:rPr>
      <w:sz w:val="24"/>
    </w:rPr>
  </w:style>
  <w:style w:type="character" w:customStyle="1" w:styleId="224">
    <w:name w:val="Знак Знак22"/>
    <w:uiPriority w:val="99"/>
    <w:rsid w:val="005264CC"/>
    <w:rPr>
      <w:sz w:val="24"/>
    </w:rPr>
  </w:style>
  <w:style w:type="table" w:customStyle="1" w:styleId="181">
    <w:name w:val="Сетка таблицы18"/>
    <w:uiPriority w:val="99"/>
    <w:rsid w:val="005264CC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"/>
    <w:uiPriority w:val="99"/>
    <w:rsid w:val="005264C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1">
    <w:name w:val="Знак Знак111"/>
    <w:uiPriority w:val="99"/>
    <w:rsid w:val="006A005A"/>
    <w:rPr>
      <w:rFonts w:ascii="Courier New" w:hAnsi="Courier New"/>
    </w:rPr>
  </w:style>
  <w:style w:type="paragraph" w:customStyle="1" w:styleId="CharCharCarCarCharCharCarCarCharCharCarCarCharChar4">
    <w:name w:val="Char Char Car Car Char Char Car Car Char Char Car Car Char Char4"/>
    <w:basedOn w:val="a0"/>
    <w:uiPriority w:val="99"/>
    <w:rsid w:val="002D78EC"/>
    <w:pPr>
      <w:widowControl/>
      <w:spacing w:after="160" w:line="240" w:lineRule="exact"/>
    </w:pPr>
    <w:rPr>
      <w:noProof/>
      <w:sz w:val="20"/>
    </w:rPr>
  </w:style>
  <w:style w:type="character" w:customStyle="1" w:styleId="1121">
    <w:name w:val="Знак Знак112"/>
    <w:uiPriority w:val="99"/>
    <w:rsid w:val="002D78EC"/>
    <w:rPr>
      <w:rFonts w:ascii="Courier New" w:hAnsi="Courier New"/>
    </w:rPr>
  </w:style>
  <w:style w:type="character" w:customStyle="1" w:styleId="200">
    <w:name w:val="Знак Знак20"/>
    <w:uiPriority w:val="99"/>
    <w:rsid w:val="002D78EC"/>
    <w:rPr>
      <w:sz w:val="24"/>
    </w:rPr>
  </w:style>
  <w:style w:type="character" w:customStyle="1" w:styleId="231">
    <w:name w:val="Знак Знак23"/>
    <w:uiPriority w:val="99"/>
    <w:rsid w:val="002D78EC"/>
    <w:rPr>
      <w:sz w:val="24"/>
    </w:rPr>
  </w:style>
  <w:style w:type="table" w:customStyle="1" w:styleId="201">
    <w:name w:val="Сетка таблицы20"/>
    <w:uiPriority w:val="99"/>
    <w:rsid w:val="002D78EC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Сетка таблицы110"/>
    <w:uiPriority w:val="99"/>
    <w:rsid w:val="002D78E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arCharCharCarCarCharChar5">
    <w:name w:val="Char Char Car Car Char Char Car Car Char Char Car Car Char Char5"/>
    <w:basedOn w:val="a0"/>
    <w:uiPriority w:val="99"/>
    <w:rsid w:val="00A55F09"/>
    <w:pPr>
      <w:widowControl/>
      <w:spacing w:after="160" w:line="240" w:lineRule="exact"/>
    </w:pPr>
    <w:rPr>
      <w:noProof/>
      <w:sz w:val="20"/>
    </w:rPr>
  </w:style>
  <w:style w:type="character" w:customStyle="1" w:styleId="1130">
    <w:name w:val="Знак Знак113"/>
    <w:uiPriority w:val="99"/>
    <w:rsid w:val="00A55F09"/>
    <w:rPr>
      <w:rFonts w:ascii="Courier New" w:hAnsi="Courier New"/>
    </w:rPr>
  </w:style>
  <w:style w:type="character" w:customStyle="1" w:styleId="250">
    <w:name w:val="Знак Знак25"/>
    <w:uiPriority w:val="99"/>
    <w:rsid w:val="00A55F09"/>
    <w:rPr>
      <w:rFonts w:ascii="Times New Roman" w:hAnsi="Times New Roman"/>
      <w:sz w:val="24"/>
    </w:rPr>
  </w:style>
  <w:style w:type="character" w:customStyle="1" w:styleId="240">
    <w:name w:val="Знак Знак24"/>
    <w:uiPriority w:val="99"/>
    <w:rsid w:val="00A55F09"/>
    <w:rPr>
      <w:rFonts w:ascii="Times New Roman" w:hAnsi="Times New Roman"/>
      <w:sz w:val="24"/>
    </w:rPr>
  </w:style>
  <w:style w:type="table" w:customStyle="1" w:styleId="232">
    <w:name w:val="Сетка таблицы23"/>
    <w:uiPriority w:val="99"/>
    <w:rsid w:val="00A55F09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"/>
    <w:uiPriority w:val="99"/>
    <w:rsid w:val="00A55F0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0">
    <w:name w:val="Знак Знак26"/>
    <w:uiPriority w:val="99"/>
    <w:rsid w:val="00D6269D"/>
    <w:rPr>
      <w:rFonts w:ascii="Courier New" w:hAnsi="Courier New"/>
    </w:rPr>
  </w:style>
  <w:style w:type="paragraph" w:customStyle="1" w:styleId="56">
    <w:name w:val="Основной текст5"/>
    <w:basedOn w:val="a0"/>
    <w:rsid w:val="007F50AC"/>
    <w:pPr>
      <w:widowControl/>
      <w:shd w:val="clear" w:color="auto" w:fill="FFFFFF"/>
      <w:spacing w:after="1320" w:line="240" w:lineRule="atLeast"/>
    </w:pPr>
    <w:rPr>
      <w:noProof/>
      <w:sz w:val="27"/>
      <w:szCs w:val="27"/>
    </w:rPr>
  </w:style>
  <w:style w:type="character" w:customStyle="1" w:styleId="430">
    <w:name w:val="Знак Знак43"/>
    <w:basedOn w:val="a1"/>
    <w:uiPriority w:val="99"/>
    <w:rsid w:val="00FE612A"/>
    <w:rPr>
      <w:rFonts w:cs="Times New Roman"/>
    </w:rPr>
  </w:style>
  <w:style w:type="character" w:customStyle="1" w:styleId="330">
    <w:name w:val="Знак Знак33"/>
    <w:basedOn w:val="a1"/>
    <w:uiPriority w:val="99"/>
    <w:rsid w:val="00FE612A"/>
    <w:rPr>
      <w:rFonts w:cs="Times New Roman"/>
    </w:rPr>
  </w:style>
  <w:style w:type="character" w:customStyle="1" w:styleId="280">
    <w:name w:val="Знак Знак28"/>
    <w:uiPriority w:val="99"/>
    <w:semiHidden/>
    <w:rsid w:val="00FE612A"/>
    <w:rPr>
      <w:rFonts w:ascii="Tahoma" w:hAnsi="Tahoma"/>
      <w:sz w:val="16"/>
      <w:lang w:eastAsia="en-US"/>
    </w:rPr>
  </w:style>
  <w:style w:type="paragraph" w:customStyle="1" w:styleId="Nonformat">
    <w:name w:val="Nonformat"/>
    <w:basedOn w:val="a0"/>
    <w:uiPriority w:val="99"/>
    <w:rsid w:val="00FE612A"/>
    <w:pPr>
      <w:widowControl/>
    </w:pPr>
    <w:rPr>
      <w:sz w:val="20"/>
    </w:rPr>
  </w:style>
  <w:style w:type="character" w:customStyle="1" w:styleId="blk">
    <w:name w:val="blk"/>
    <w:basedOn w:val="a1"/>
    <w:rsid w:val="00FE612A"/>
    <w:rPr>
      <w:rFonts w:cs="Times New Roman"/>
    </w:rPr>
  </w:style>
  <w:style w:type="character" w:customStyle="1" w:styleId="114">
    <w:name w:val="Знак Знак114"/>
    <w:uiPriority w:val="99"/>
    <w:rsid w:val="00FE612A"/>
    <w:rPr>
      <w:rFonts w:ascii="Cambria" w:eastAsia="Times New Roman" w:hAnsi="Cambria"/>
      <w:sz w:val="24"/>
      <w:lang w:eastAsia="en-US"/>
    </w:rPr>
  </w:style>
  <w:style w:type="character" w:customStyle="1" w:styleId="520">
    <w:name w:val="Знак Знак52"/>
    <w:uiPriority w:val="99"/>
    <w:rsid w:val="00FE612A"/>
    <w:rPr>
      <w:rFonts w:ascii="Times New Roman" w:eastAsia="Times New Roman" w:hAnsi="Times New Roman"/>
      <w:b/>
      <w:kern w:val="36"/>
      <w:sz w:val="48"/>
    </w:rPr>
  </w:style>
  <w:style w:type="paragraph" w:customStyle="1" w:styleId="pboth">
    <w:name w:val="pboth"/>
    <w:basedOn w:val="a0"/>
    <w:uiPriority w:val="99"/>
    <w:rsid w:val="00FE612A"/>
    <w:pPr>
      <w:widowControl/>
      <w:spacing w:before="100" w:beforeAutospacing="1" w:after="100" w:afterAutospacing="1"/>
    </w:pPr>
    <w:rPr>
      <w:szCs w:val="24"/>
    </w:rPr>
  </w:style>
  <w:style w:type="character" w:customStyle="1" w:styleId="270">
    <w:name w:val="Знак Знак27"/>
    <w:uiPriority w:val="99"/>
    <w:rsid w:val="00FE612A"/>
    <w:rPr>
      <w:rFonts w:ascii="Arial" w:eastAsia="Times New Roman" w:hAnsi="Arial"/>
      <w:sz w:val="24"/>
      <w:lang w:eastAsia="ar-SA" w:bidi="ar-SA"/>
    </w:rPr>
  </w:style>
  <w:style w:type="paragraph" w:customStyle="1" w:styleId="Standard">
    <w:name w:val="Standard"/>
    <w:rsid w:val="00B8371A"/>
    <w:pPr>
      <w:suppressAutoHyphens/>
      <w:autoSpaceDN w:val="0"/>
      <w:textAlignment w:val="baseline"/>
    </w:pPr>
    <w:rPr>
      <w:rFonts w:ascii="Times New Roman" w:eastAsia="Times New Roman" w:hAnsi="Times New Roman"/>
      <w:color w:val="00000A"/>
      <w:kern w:val="3"/>
      <w:sz w:val="24"/>
      <w:szCs w:val="24"/>
      <w:lang w:eastAsia="zh-CN"/>
    </w:rPr>
  </w:style>
  <w:style w:type="numbering" w:customStyle="1" w:styleId="1fe">
    <w:name w:val="Нет списка1"/>
    <w:next w:val="a3"/>
    <w:semiHidden/>
    <w:unhideWhenUsed/>
    <w:rsid w:val="00DB73EA"/>
  </w:style>
  <w:style w:type="table" w:customStyle="1" w:styleId="241">
    <w:name w:val="Сетка таблицы24"/>
    <w:basedOn w:val="a2"/>
    <w:next w:val="af2"/>
    <w:rsid w:val="00DB73E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0">
    <w:name w:val="Нет списка2"/>
    <w:next w:val="a3"/>
    <w:semiHidden/>
    <w:unhideWhenUsed/>
    <w:rsid w:val="00DB73EA"/>
  </w:style>
  <w:style w:type="table" w:customStyle="1" w:styleId="251">
    <w:name w:val="Сетка таблицы25"/>
    <w:basedOn w:val="a2"/>
    <w:next w:val="af2"/>
    <w:rsid w:val="00DB73E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">
    <w:name w:val="Нет списка3"/>
    <w:next w:val="a3"/>
    <w:semiHidden/>
    <w:unhideWhenUsed/>
    <w:rsid w:val="004619CA"/>
  </w:style>
  <w:style w:type="table" w:customStyle="1" w:styleId="261">
    <w:name w:val="Сетка таблицы26"/>
    <w:basedOn w:val="a2"/>
    <w:next w:val="af2"/>
    <w:rsid w:val="004619C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">
    <w:name w:val="Нет списка4"/>
    <w:next w:val="a3"/>
    <w:semiHidden/>
    <w:unhideWhenUsed/>
    <w:rsid w:val="00620E7A"/>
  </w:style>
  <w:style w:type="paragraph" w:customStyle="1" w:styleId="CharCharCarCarCharCharCarCarCharCharCarCarCharChar7">
    <w:name w:val="Char Char Car Car Char Char Car Car Char Char Car Car Char Char7"/>
    <w:basedOn w:val="a0"/>
    <w:rsid w:val="00620E7A"/>
    <w:pPr>
      <w:widowControl/>
      <w:spacing w:after="160" w:line="240" w:lineRule="exact"/>
    </w:pPr>
    <w:rPr>
      <w:rFonts w:eastAsia="Times New Roman"/>
      <w:sz w:val="20"/>
    </w:rPr>
  </w:style>
  <w:style w:type="table" w:customStyle="1" w:styleId="271">
    <w:name w:val="Сетка таблицы27"/>
    <w:basedOn w:val="a2"/>
    <w:next w:val="af2"/>
    <w:rsid w:val="00620E7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2"/>
    <w:next w:val="af2"/>
    <w:uiPriority w:val="59"/>
    <w:rsid w:val="00620E7A"/>
    <w:pPr>
      <w:widowControl w:val="0"/>
    </w:pPr>
    <w:rPr>
      <w:rFonts w:ascii="Courier New" w:eastAsia="Courier New" w:hAnsi="Courier New" w:cs="Courier New"/>
      <w:sz w:val="24"/>
      <w:szCs w:val="24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8">
    <w:name w:val="Знак Знак Знак Знак Знак Знак Знак Знак Знак Знак"/>
    <w:basedOn w:val="a0"/>
    <w:rsid w:val="00FB7DEF"/>
    <w:pPr>
      <w:widowControl/>
      <w:spacing w:before="100" w:beforeAutospacing="1" w:after="100" w:afterAutospacing="1"/>
      <w:jc w:val="both"/>
    </w:pPr>
    <w:rPr>
      <w:rFonts w:ascii="Tahoma" w:eastAsia="Times New Roman" w:hAnsi="Tahoma"/>
      <w:sz w:val="20"/>
      <w:lang w:val="en-US" w:eastAsia="en-US"/>
    </w:rPr>
  </w:style>
  <w:style w:type="paragraph" w:customStyle="1" w:styleId="66">
    <w:name w:val="Основной текст6"/>
    <w:basedOn w:val="a0"/>
    <w:uiPriority w:val="99"/>
    <w:rsid w:val="00FB7DEF"/>
    <w:pPr>
      <w:shd w:val="clear" w:color="auto" w:fill="FFFFFF"/>
      <w:spacing w:line="322" w:lineRule="exact"/>
      <w:jc w:val="both"/>
    </w:pPr>
    <w:rPr>
      <w:rFonts w:eastAsia="Times New Roman"/>
      <w:sz w:val="26"/>
      <w:szCs w:val="26"/>
    </w:rPr>
  </w:style>
  <w:style w:type="paragraph" w:customStyle="1" w:styleId="242">
    <w:name w:val="Основной текст с отступом 24"/>
    <w:basedOn w:val="a0"/>
    <w:rsid w:val="00FB7DEF"/>
    <w:pPr>
      <w:widowControl/>
      <w:overflowPunct w:val="0"/>
      <w:autoSpaceDE w:val="0"/>
      <w:autoSpaceDN w:val="0"/>
      <w:adjustRightInd w:val="0"/>
      <w:ind w:firstLine="709"/>
      <w:jc w:val="both"/>
    </w:pPr>
    <w:rPr>
      <w:rFonts w:ascii="Times New Roman CYR" w:eastAsia="Times New Roman" w:hAnsi="Times New Roman CYR"/>
      <w:b/>
      <w:sz w:val="28"/>
      <w:szCs w:val="32"/>
    </w:rPr>
  </w:style>
  <w:style w:type="character" w:customStyle="1" w:styleId="ConsPlusCell0">
    <w:name w:val="ConsPlusCell Знак"/>
    <w:link w:val="ConsPlusCell"/>
    <w:rsid w:val="00FB7DEF"/>
    <w:rPr>
      <w:rFonts w:ascii="Arial" w:hAnsi="Arial" w:cs="Arial"/>
      <w:lang w:val="ru-RU" w:eastAsia="ru-RU" w:bidi="ar-SA"/>
    </w:rPr>
  </w:style>
  <w:style w:type="paragraph" w:customStyle="1" w:styleId="Pro-Gramma">
    <w:name w:val="Pro-Gramma"/>
    <w:basedOn w:val="a0"/>
    <w:link w:val="Pro-Gramma0"/>
    <w:rsid w:val="00FB7DEF"/>
    <w:pPr>
      <w:widowControl/>
      <w:ind w:firstLine="709"/>
      <w:jc w:val="both"/>
    </w:pPr>
    <w:rPr>
      <w:rFonts w:eastAsia="Times New Roman"/>
      <w:sz w:val="28"/>
      <w:szCs w:val="28"/>
    </w:rPr>
  </w:style>
  <w:style w:type="character" w:customStyle="1" w:styleId="Pro-Gramma0">
    <w:name w:val="Pro-Gramma Знак"/>
    <w:link w:val="Pro-Gramma"/>
    <w:locked/>
    <w:rsid w:val="00FB7DEF"/>
    <w:rPr>
      <w:rFonts w:ascii="Times New Roman" w:eastAsia="Times New Roman" w:hAnsi="Times New Roman"/>
      <w:sz w:val="28"/>
      <w:szCs w:val="28"/>
    </w:rPr>
  </w:style>
  <w:style w:type="paragraph" w:customStyle="1" w:styleId="74">
    <w:name w:val="Знак Знак7 Знак Знак"/>
    <w:basedOn w:val="a0"/>
    <w:rsid w:val="002F693E"/>
    <w:pPr>
      <w:widowControl/>
      <w:spacing w:before="100" w:beforeAutospacing="1" w:after="100" w:afterAutospacing="1"/>
      <w:jc w:val="both"/>
    </w:pPr>
    <w:rPr>
      <w:rFonts w:ascii="Tahoma" w:eastAsia="Times New Roman" w:hAnsi="Tahoma"/>
      <w:sz w:val="20"/>
      <w:lang w:val="en-US" w:eastAsia="en-US"/>
    </w:rPr>
  </w:style>
  <w:style w:type="paragraph" w:customStyle="1" w:styleId="affff9">
    <w:name w:val="ͮ𬠫"/>
    <w:rsid w:val="002F693E"/>
    <w:pPr>
      <w:ind w:firstLine="397"/>
      <w:jc w:val="both"/>
    </w:pPr>
    <w:rPr>
      <w:rFonts w:ascii="Times New Roman" w:eastAsia="Times New Roman" w:hAnsi="Times New Roman"/>
      <w:lang w:val="en-US"/>
    </w:rPr>
  </w:style>
  <w:style w:type="character" w:customStyle="1" w:styleId="1ff">
    <w:name w:val="Заголовок №1_"/>
    <w:link w:val="1ff0"/>
    <w:uiPriority w:val="99"/>
    <w:locked/>
    <w:rsid w:val="002F693E"/>
    <w:rPr>
      <w:b/>
      <w:bCs/>
      <w:sz w:val="26"/>
      <w:szCs w:val="26"/>
      <w:shd w:val="clear" w:color="auto" w:fill="FFFFFF"/>
    </w:rPr>
  </w:style>
  <w:style w:type="paragraph" w:customStyle="1" w:styleId="1ff0">
    <w:name w:val="Заголовок №1"/>
    <w:basedOn w:val="a0"/>
    <w:link w:val="1ff"/>
    <w:uiPriority w:val="99"/>
    <w:rsid w:val="002F693E"/>
    <w:pPr>
      <w:shd w:val="clear" w:color="auto" w:fill="FFFFFF"/>
      <w:spacing w:line="322" w:lineRule="exact"/>
      <w:ind w:hanging="2880"/>
      <w:outlineLvl w:val="0"/>
    </w:pPr>
    <w:rPr>
      <w:rFonts w:ascii="Calibri" w:hAnsi="Calibri"/>
      <w:b/>
      <w:bCs/>
      <w:sz w:val="26"/>
      <w:szCs w:val="26"/>
    </w:rPr>
  </w:style>
  <w:style w:type="numbering" w:customStyle="1" w:styleId="57">
    <w:name w:val="Нет списка5"/>
    <w:next w:val="a3"/>
    <w:uiPriority w:val="99"/>
    <w:semiHidden/>
    <w:unhideWhenUsed/>
    <w:rsid w:val="000540DC"/>
  </w:style>
  <w:style w:type="paragraph" w:customStyle="1" w:styleId="affffa">
    <w:name w:val="Отчетный"/>
    <w:basedOn w:val="a0"/>
    <w:rsid w:val="000540DC"/>
    <w:pPr>
      <w:widowControl/>
      <w:spacing w:after="12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customStyle="1" w:styleId="affffb">
    <w:name w:val="Знак Знак Знак Знак Знак Знак Знак Знак Знак"/>
    <w:basedOn w:val="a0"/>
    <w:rsid w:val="000540DC"/>
    <w:pPr>
      <w:widowControl/>
      <w:spacing w:before="280" w:after="280"/>
    </w:pPr>
    <w:rPr>
      <w:rFonts w:ascii="Tahoma" w:eastAsia="Times New Roman" w:hAnsi="Tahoma" w:cs="Tahoma"/>
      <w:sz w:val="20"/>
      <w:lang w:val="en-US" w:eastAsia="ar-SA"/>
    </w:rPr>
  </w:style>
  <w:style w:type="paragraph" w:customStyle="1" w:styleId="216">
    <w:name w:val="Знак21"/>
    <w:basedOn w:val="a0"/>
    <w:rsid w:val="000540DC"/>
    <w:pPr>
      <w:widowControl/>
      <w:spacing w:before="280" w:after="280"/>
    </w:pPr>
    <w:rPr>
      <w:rFonts w:ascii="Tahoma" w:eastAsia="Times New Roman" w:hAnsi="Tahoma" w:cs="Tahoma"/>
      <w:sz w:val="20"/>
      <w:lang w:val="en-US" w:eastAsia="ar-SA"/>
    </w:rPr>
  </w:style>
  <w:style w:type="character" w:customStyle="1" w:styleId="2f1">
    <w:name w:val="Основной текст (2)_"/>
    <w:link w:val="217"/>
    <w:uiPriority w:val="99"/>
    <w:locked/>
    <w:rsid w:val="000540DC"/>
    <w:rPr>
      <w:b/>
      <w:bCs/>
      <w:sz w:val="26"/>
      <w:szCs w:val="26"/>
      <w:shd w:val="clear" w:color="auto" w:fill="FFFFFF"/>
    </w:rPr>
  </w:style>
  <w:style w:type="paragraph" w:customStyle="1" w:styleId="217">
    <w:name w:val="Основной текст (2)1"/>
    <w:basedOn w:val="a0"/>
    <w:link w:val="2f1"/>
    <w:uiPriority w:val="99"/>
    <w:rsid w:val="000540DC"/>
    <w:pPr>
      <w:shd w:val="clear" w:color="auto" w:fill="FFFFFF"/>
      <w:spacing w:line="298" w:lineRule="exact"/>
      <w:ind w:hanging="900"/>
    </w:pPr>
    <w:rPr>
      <w:rFonts w:ascii="Calibri" w:hAnsi="Calibri"/>
      <w:b/>
      <w:bCs/>
      <w:sz w:val="26"/>
      <w:szCs w:val="26"/>
    </w:rPr>
  </w:style>
  <w:style w:type="paragraph" w:customStyle="1" w:styleId="-">
    <w:name w:val="Название-зак"/>
    <w:basedOn w:val="1"/>
    <w:rsid w:val="009A1B47"/>
    <w:pPr>
      <w:keepNext/>
      <w:widowControl/>
      <w:numPr>
        <w:numId w:val="0"/>
      </w:numPr>
      <w:autoSpaceDE/>
      <w:autoSpaceDN/>
      <w:adjustRightInd/>
      <w:spacing w:before="0" w:after="0" w:line="360" w:lineRule="auto"/>
    </w:pPr>
    <w:rPr>
      <w:rFonts w:ascii="SchoolBook" w:eastAsia="Times New Roman" w:hAnsi="SchoolBook"/>
      <w:caps/>
      <w:color w:val="auto"/>
      <w:sz w:val="32"/>
    </w:rPr>
  </w:style>
  <w:style w:type="numbering" w:customStyle="1" w:styleId="67">
    <w:name w:val="Нет списка6"/>
    <w:next w:val="a3"/>
    <w:uiPriority w:val="99"/>
    <w:semiHidden/>
    <w:unhideWhenUsed/>
    <w:rsid w:val="00CD176D"/>
  </w:style>
  <w:style w:type="table" w:customStyle="1" w:styleId="281">
    <w:name w:val="Сетка таблицы28"/>
    <w:basedOn w:val="a2"/>
    <w:next w:val="af2"/>
    <w:uiPriority w:val="39"/>
    <w:rsid w:val="00CD176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115"/>
    <w:basedOn w:val="a2"/>
    <w:next w:val="af2"/>
    <w:uiPriority w:val="39"/>
    <w:rsid w:val="00CD176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arCharCharCarCarCharChar6">
    <w:name w:val="Char Char Car Car Char Char Car Car Char Char Car Car Char Char6"/>
    <w:basedOn w:val="a0"/>
    <w:uiPriority w:val="99"/>
    <w:rsid w:val="0077790E"/>
    <w:pPr>
      <w:widowControl/>
      <w:spacing w:after="160" w:line="240" w:lineRule="exact"/>
    </w:pPr>
    <w:rPr>
      <w:rFonts w:eastAsia="Times New Roman"/>
      <w:sz w:val="20"/>
    </w:rPr>
  </w:style>
  <w:style w:type="paragraph" w:customStyle="1" w:styleId="xl63">
    <w:name w:val="xl63"/>
    <w:basedOn w:val="a0"/>
    <w:rsid w:val="00BA7E8D"/>
    <w:pPr>
      <w:widowControl/>
      <w:shd w:val="clear" w:color="000000" w:fill="FFFFFF"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xl64">
    <w:name w:val="xl64"/>
    <w:basedOn w:val="a0"/>
    <w:rsid w:val="00BA7E8D"/>
    <w:pPr>
      <w:widowControl/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5">
    <w:name w:val="xl105"/>
    <w:basedOn w:val="a0"/>
    <w:rsid w:val="00BA7E8D"/>
    <w:pPr>
      <w:widowControl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6">
    <w:name w:val="xl106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7">
    <w:name w:val="xl107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08">
    <w:name w:val="xl108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9">
    <w:name w:val="xl109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0">
    <w:name w:val="xl110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11">
    <w:name w:val="xl111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12">
    <w:name w:val="xl112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13">
    <w:name w:val="xl113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14">
    <w:name w:val="xl114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5">
    <w:name w:val="xl115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6">
    <w:name w:val="xl116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17">
    <w:name w:val="xl117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8">
    <w:name w:val="xl118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9">
    <w:name w:val="xl119"/>
    <w:basedOn w:val="a0"/>
    <w:rsid w:val="00BA7E8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0">
    <w:name w:val="xl120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1">
    <w:name w:val="xl121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2">
    <w:name w:val="xl122"/>
    <w:basedOn w:val="a0"/>
    <w:rsid w:val="00BA7E8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23">
    <w:name w:val="xl123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24">
    <w:name w:val="xl124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5">
    <w:name w:val="xl125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26">
    <w:name w:val="xl126"/>
    <w:basedOn w:val="a0"/>
    <w:rsid w:val="00BA7E8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27">
    <w:name w:val="xl127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28">
    <w:name w:val="xl128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9">
    <w:name w:val="xl129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0">
    <w:name w:val="xl130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1">
    <w:name w:val="xl131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2">
    <w:name w:val="xl132"/>
    <w:basedOn w:val="a0"/>
    <w:rsid w:val="00BA7E8D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3">
    <w:name w:val="xl133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4">
    <w:name w:val="xl134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35">
    <w:name w:val="xl135"/>
    <w:basedOn w:val="a0"/>
    <w:rsid w:val="00BA7E8D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36">
    <w:name w:val="xl136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37">
    <w:name w:val="xl137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2110">
    <w:name w:val="Основной текст 211"/>
    <w:basedOn w:val="a0"/>
    <w:uiPriority w:val="99"/>
    <w:rsid w:val="00CA72CA"/>
    <w:pPr>
      <w:widowControl/>
    </w:pPr>
    <w:rPr>
      <w:rFonts w:ascii="Calibri" w:eastAsia="Times New Roman" w:hAnsi="Calibri"/>
      <w:szCs w:val="24"/>
    </w:rPr>
  </w:style>
  <w:style w:type="character" w:customStyle="1" w:styleId="af7">
    <w:name w:val="Обычный (веб) Знак"/>
    <w:basedOn w:val="a1"/>
    <w:link w:val="af6"/>
    <w:uiPriority w:val="99"/>
    <w:locked/>
    <w:rsid w:val="00CA72CA"/>
    <w:rPr>
      <w:rFonts w:ascii="Times New Roman" w:hAnsi="Times New Roman"/>
      <w:sz w:val="24"/>
      <w:szCs w:val="24"/>
    </w:rPr>
  </w:style>
  <w:style w:type="paragraph" w:customStyle="1" w:styleId="ConsPlusNormalTimesNewRoman">
    <w:name w:val="ConsPlusNormal + Times New Roman"/>
    <w:aliases w:val="14 пт,По ширине,Первая строка:  1,5 см"/>
    <w:basedOn w:val="2"/>
    <w:link w:val="ConsPlusNormalTimesNewRoman0"/>
    <w:rsid w:val="00A40E1A"/>
    <w:pPr>
      <w:numPr>
        <w:ilvl w:val="0"/>
        <w:numId w:val="0"/>
      </w:numPr>
      <w:tabs>
        <w:tab w:val="left" w:pos="1134"/>
      </w:tabs>
      <w:spacing w:line="276" w:lineRule="auto"/>
      <w:ind w:left="1710" w:firstLine="851"/>
      <w:jc w:val="both"/>
    </w:pPr>
    <w:rPr>
      <w:rFonts w:eastAsia="Times New Roman"/>
      <w:b w:val="0"/>
      <w:sz w:val="28"/>
      <w:szCs w:val="28"/>
    </w:rPr>
  </w:style>
  <w:style w:type="character" w:customStyle="1" w:styleId="ConsPlusNormalTimesNewRoman0">
    <w:name w:val="ConsPlusNormal + Times New Roman Знак"/>
    <w:aliases w:val="14 пт Знак,По ширине Знак,Первая строка:  1 Знак,5 см Знак"/>
    <w:link w:val="ConsPlusNormalTimesNewRoman"/>
    <w:locked/>
    <w:rsid w:val="00A40E1A"/>
    <w:rPr>
      <w:rFonts w:ascii="Cambria" w:eastAsia="Times New Roman" w:hAnsi="Cambria"/>
      <w:color w:val="4F81BD"/>
      <w:sz w:val="28"/>
      <w:szCs w:val="28"/>
    </w:rPr>
  </w:style>
  <w:style w:type="paragraph" w:styleId="47">
    <w:name w:val="List 4"/>
    <w:basedOn w:val="a0"/>
    <w:locked/>
    <w:rsid w:val="00A40E1A"/>
    <w:pPr>
      <w:autoSpaceDE w:val="0"/>
      <w:autoSpaceDN w:val="0"/>
      <w:adjustRightInd w:val="0"/>
      <w:ind w:left="1132" w:hanging="283"/>
    </w:pPr>
    <w:rPr>
      <w:rFonts w:ascii="Arial" w:eastAsia="Times New Roman" w:hAnsi="Arial" w:cs="Arial"/>
      <w:sz w:val="20"/>
    </w:rPr>
  </w:style>
  <w:style w:type="character" w:customStyle="1" w:styleId="Exact">
    <w:name w:val="Основной текст Exact"/>
    <w:rsid w:val="00A40E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paragraph" w:customStyle="1" w:styleId="western">
    <w:name w:val="western"/>
    <w:basedOn w:val="a0"/>
    <w:uiPriority w:val="99"/>
    <w:rsid w:val="00AB5904"/>
    <w:pPr>
      <w:widowControl/>
      <w:spacing w:before="100" w:beforeAutospacing="1" w:after="142" w:line="276" w:lineRule="auto"/>
    </w:pPr>
    <w:rPr>
      <w:rFonts w:eastAsia="Times New Roman"/>
      <w:color w:val="000000"/>
      <w:szCs w:val="24"/>
    </w:rPr>
  </w:style>
  <w:style w:type="paragraph" w:customStyle="1" w:styleId="116">
    <w:name w:val="Заголовок 11"/>
    <w:basedOn w:val="a0"/>
    <w:uiPriority w:val="1"/>
    <w:qFormat/>
    <w:rsid w:val="00835C28"/>
    <w:pPr>
      <w:autoSpaceDE w:val="0"/>
      <w:autoSpaceDN w:val="0"/>
      <w:adjustRightInd w:val="0"/>
      <w:spacing w:line="322" w:lineRule="exact"/>
      <w:ind w:left="9"/>
      <w:jc w:val="center"/>
      <w:outlineLvl w:val="0"/>
    </w:pPr>
    <w:rPr>
      <w:rFonts w:eastAsia="Times New Roman"/>
      <w:b/>
      <w:bCs/>
      <w:sz w:val="28"/>
      <w:szCs w:val="28"/>
    </w:rPr>
  </w:style>
  <w:style w:type="character" w:customStyle="1" w:styleId="11pt">
    <w:name w:val="Основной текст + 11 pt"/>
    <w:rsid w:val="00E77840"/>
    <w:rPr>
      <w:rFonts w:ascii="Times New Roman" w:hAnsi="Times New Roman"/>
      <w:color w:val="000000"/>
      <w:spacing w:val="0"/>
      <w:w w:val="100"/>
      <w:position w:val="0"/>
      <w:sz w:val="22"/>
      <w:u w:val="none"/>
      <w:effect w:val="none"/>
      <w:lang w:val="ru-RU" w:eastAsia="ru-RU"/>
    </w:rPr>
  </w:style>
  <w:style w:type="paragraph" w:customStyle="1" w:styleId="s3">
    <w:name w:val="s_3"/>
    <w:basedOn w:val="a0"/>
    <w:rsid w:val="00E77840"/>
    <w:pPr>
      <w:widowControl/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spelle">
    <w:name w:val="spelle"/>
    <w:basedOn w:val="a1"/>
    <w:rsid w:val="005A16A7"/>
  </w:style>
  <w:style w:type="paragraph" w:styleId="affffc">
    <w:name w:val="annotation subject"/>
    <w:basedOn w:val="af8"/>
    <w:next w:val="af8"/>
    <w:link w:val="affffd"/>
    <w:semiHidden/>
    <w:locked/>
    <w:rsid w:val="00AD58BE"/>
    <w:pPr>
      <w:spacing w:after="200" w:line="276" w:lineRule="auto"/>
      <w:jc w:val="left"/>
    </w:pPr>
    <w:rPr>
      <w:rFonts w:ascii="Calibri" w:eastAsia="Times New Roman" w:hAnsi="Calibri"/>
      <w:b/>
      <w:bCs/>
    </w:rPr>
  </w:style>
  <w:style w:type="character" w:customStyle="1" w:styleId="affffd">
    <w:name w:val="Тема примечания Знак"/>
    <w:basedOn w:val="af9"/>
    <w:link w:val="affffc"/>
    <w:semiHidden/>
    <w:rsid w:val="00AD58BE"/>
    <w:rPr>
      <w:rFonts w:ascii="Times New Roman CYR" w:eastAsia="Times New Roman" w:hAnsi="Times New Roman CYR"/>
      <w:b/>
      <w:bCs/>
    </w:rPr>
  </w:style>
  <w:style w:type="character" w:customStyle="1" w:styleId="ConsPlusNormal1">
    <w:name w:val="ConsPlusNormal Знак Знак"/>
    <w:locked/>
    <w:rsid w:val="00AD58BE"/>
    <w:rPr>
      <w:rFonts w:ascii="Arial" w:hAnsi="Arial"/>
      <w:sz w:val="24"/>
      <w:szCs w:val="24"/>
      <w:lang w:bidi="ar-SA"/>
    </w:rPr>
  </w:style>
  <w:style w:type="paragraph" w:customStyle="1" w:styleId="2f2">
    <w:name w:val="Обычный2"/>
    <w:rsid w:val="005F728C"/>
    <w:pPr>
      <w:widowControl w:val="0"/>
      <w:snapToGrid w:val="0"/>
      <w:ind w:firstLine="560"/>
      <w:jc w:val="both"/>
    </w:pPr>
    <w:rPr>
      <w:rFonts w:ascii="Times New Roman" w:eastAsia="Times New Roman" w:hAnsi="Times New Roman"/>
      <w:sz w:val="24"/>
    </w:rPr>
  </w:style>
  <w:style w:type="paragraph" w:customStyle="1" w:styleId="CharCharCarCarCharCharCarCarCharCharCarCarCharChar0">
    <w:name w:val="Char Char Car Car Char Char Car Car Char Char Car Car Char Char"/>
    <w:basedOn w:val="a0"/>
    <w:uiPriority w:val="99"/>
    <w:rsid w:val="00762730"/>
    <w:pPr>
      <w:widowControl/>
      <w:spacing w:after="160" w:line="240" w:lineRule="exact"/>
    </w:pPr>
    <w:rPr>
      <w:rFonts w:eastAsia="Times New Roman"/>
      <w:sz w:val="20"/>
    </w:rPr>
  </w:style>
  <w:style w:type="numbering" w:customStyle="1" w:styleId="75">
    <w:name w:val="Нет списка7"/>
    <w:next w:val="a3"/>
    <w:uiPriority w:val="99"/>
    <w:semiHidden/>
    <w:unhideWhenUsed/>
    <w:rsid w:val="003F5042"/>
  </w:style>
  <w:style w:type="character" w:customStyle="1" w:styleId="affffe">
    <w:name w:val="Активная гипертекстовая ссылка"/>
    <w:uiPriority w:val="99"/>
    <w:rsid w:val="003F5042"/>
    <w:rPr>
      <w:rFonts w:cs="Times New Roman"/>
      <w:b/>
      <w:color w:val="106BBE"/>
      <w:u w:val="single"/>
    </w:rPr>
  </w:style>
  <w:style w:type="paragraph" w:customStyle="1" w:styleId="afffff">
    <w:name w:val="Внимание"/>
    <w:basedOn w:val="a0"/>
    <w:next w:val="a0"/>
    <w:uiPriority w:val="99"/>
    <w:rsid w:val="003F5042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 w:cs="Arial"/>
      <w:szCs w:val="24"/>
      <w:shd w:val="clear" w:color="auto" w:fill="F5F3DA"/>
    </w:rPr>
  </w:style>
  <w:style w:type="paragraph" w:customStyle="1" w:styleId="afffff0">
    <w:name w:val="Внимание: криминал!!"/>
    <w:basedOn w:val="afffff"/>
    <w:next w:val="a0"/>
    <w:uiPriority w:val="99"/>
    <w:rsid w:val="003F5042"/>
  </w:style>
  <w:style w:type="paragraph" w:customStyle="1" w:styleId="afffff1">
    <w:name w:val="Внимание: недобросовестность!"/>
    <w:basedOn w:val="afffff"/>
    <w:next w:val="a0"/>
    <w:uiPriority w:val="99"/>
    <w:rsid w:val="003F5042"/>
  </w:style>
  <w:style w:type="character" w:customStyle="1" w:styleId="afffff2">
    <w:name w:val="Выделение для Базового Поиска"/>
    <w:uiPriority w:val="99"/>
    <w:rsid w:val="003F5042"/>
    <w:rPr>
      <w:rFonts w:cs="Times New Roman"/>
      <w:b/>
      <w:bCs/>
      <w:color w:val="0058A9"/>
    </w:rPr>
  </w:style>
  <w:style w:type="character" w:customStyle="1" w:styleId="afffff3">
    <w:name w:val="Выделение для Базового Поиска (курсив)"/>
    <w:uiPriority w:val="99"/>
    <w:rsid w:val="003F5042"/>
    <w:rPr>
      <w:rFonts w:cs="Times New Roman"/>
      <w:b/>
      <w:bCs/>
      <w:i/>
      <w:iCs/>
      <w:color w:val="0058A9"/>
    </w:rPr>
  </w:style>
  <w:style w:type="paragraph" w:customStyle="1" w:styleId="afffff4">
    <w:name w:val="Дочерний элемент списка"/>
    <w:basedOn w:val="a0"/>
    <w:next w:val="a0"/>
    <w:uiPriority w:val="99"/>
    <w:rsid w:val="003F5042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868381"/>
      <w:sz w:val="20"/>
    </w:rPr>
  </w:style>
  <w:style w:type="paragraph" w:customStyle="1" w:styleId="afffff5">
    <w:name w:val="Основное меню (преемственное)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Verdana" w:eastAsia="Times New Roman" w:hAnsi="Verdana" w:cs="Verdana"/>
      <w:sz w:val="22"/>
      <w:szCs w:val="22"/>
    </w:rPr>
  </w:style>
  <w:style w:type="paragraph" w:customStyle="1" w:styleId="afffff6">
    <w:name w:val="Заголовок группы контролов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afffff7">
    <w:name w:val="Заголовок для информации об изменениях"/>
    <w:basedOn w:val="1"/>
    <w:next w:val="a0"/>
    <w:uiPriority w:val="99"/>
    <w:rsid w:val="003F5042"/>
    <w:pPr>
      <w:numPr>
        <w:numId w:val="0"/>
      </w:numPr>
      <w:spacing w:before="0"/>
      <w:outlineLvl w:val="9"/>
    </w:pPr>
    <w:rPr>
      <w:rFonts w:ascii="Cambria" w:eastAsia="Times New Roman" w:hAnsi="Cambria"/>
      <w:b w:val="0"/>
      <w:color w:val="auto"/>
      <w:kern w:val="32"/>
      <w:sz w:val="18"/>
      <w:szCs w:val="18"/>
      <w:shd w:val="clear" w:color="auto" w:fill="FFFFFF"/>
    </w:rPr>
  </w:style>
  <w:style w:type="paragraph" w:customStyle="1" w:styleId="afffff8">
    <w:name w:val="Заголовок распахивающейся части диалога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i/>
      <w:iCs/>
      <w:color w:val="000080"/>
      <w:sz w:val="22"/>
      <w:szCs w:val="22"/>
    </w:rPr>
  </w:style>
  <w:style w:type="character" w:customStyle="1" w:styleId="afffff9">
    <w:name w:val="Заголовок своего сообщения"/>
    <w:uiPriority w:val="99"/>
    <w:rsid w:val="003F5042"/>
    <w:rPr>
      <w:rFonts w:cs="Times New Roman"/>
      <w:b/>
      <w:bCs/>
      <w:color w:val="26282F"/>
    </w:rPr>
  </w:style>
  <w:style w:type="character" w:customStyle="1" w:styleId="afffffa">
    <w:name w:val="Заголовок чужого сообщения"/>
    <w:uiPriority w:val="99"/>
    <w:rsid w:val="003F5042"/>
    <w:rPr>
      <w:rFonts w:cs="Times New Roman"/>
      <w:b/>
      <w:bCs/>
      <w:color w:val="FF0000"/>
    </w:rPr>
  </w:style>
  <w:style w:type="paragraph" w:customStyle="1" w:styleId="afffffb">
    <w:name w:val="Заголовок ЭР (левое окно)"/>
    <w:basedOn w:val="a0"/>
    <w:next w:val="a0"/>
    <w:uiPriority w:val="99"/>
    <w:rsid w:val="003F5042"/>
    <w:pPr>
      <w:autoSpaceDE w:val="0"/>
      <w:autoSpaceDN w:val="0"/>
      <w:adjustRightInd w:val="0"/>
      <w:spacing w:before="300" w:after="250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c">
    <w:name w:val="Заголовок ЭР (правое окно)"/>
    <w:basedOn w:val="afffffb"/>
    <w:next w:val="a0"/>
    <w:uiPriority w:val="99"/>
    <w:rsid w:val="003F5042"/>
    <w:pPr>
      <w:spacing w:after="0"/>
      <w:jc w:val="left"/>
    </w:pPr>
  </w:style>
  <w:style w:type="paragraph" w:customStyle="1" w:styleId="afffffd">
    <w:name w:val="Интерактивный заголовок"/>
    <w:basedOn w:val="19"/>
    <w:next w:val="a0"/>
    <w:uiPriority w:val="99"/>
    <w:rsid w:val="003F5042"/>
    <w:pPr>
      <w:tabs>
        <w:tab w:val="clear" w:pos="142"/>
      </w:tabs>
      <w:suppressAutoHyphens w:val="0"/>
      <w:autoSpaceDE w:val="0"/>
      <w:autoSpaceDN w:val="0"/>
      <w:adjustRightInd w:val="0"/>
      <w:ind w:left="0" w:right="0" w:firstLine="720"/>
      <w:jc w:val="both"/>
    </w:pPr>
    <w:rPr>
      <w:rFonts w:ascii="Verdana" w:hAnsi="Verdana" w:cs="Verdana"/>
      <w:b/>
      <w:bCs/>
      <w:color w:val="0058A9"/>
      <w:sz w:val="22"/>
      <w:szCs w:val="22"/>
      <w:u w:val="single"/>
      <w:shd w:val="clear" w:color="auto" w:fill="ECE9D8"/>
      <w:lang w:eastAsia="ru-RU"/>
    </w:rPr>
  </w:style>
  <w:style w:type="paragraph" w:customStyle="1" w:styleId="afffffe">
    <w:name w:val="Текст информации об изменениях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fff">
    <w:name w:val="Информация об изменениях"/>
    <w:basedOn w:val="afffffe"/>
    <w:next w:val="a0"/>
    <w:uiPriority w:val="99"/>
    <w:rsid w:val="003F504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0">
    <w:name w:val="Текст (справка)"/>
    <w:basedOn w:val="a0"/>
    <w:next w:val="a0"/>
    <w:uiPriority w:val="99"/>
    <w:rsid w:val="003F5042"/>
    <w:pPr>
      <w:autoSpaceDE w:val="0"/>
      <w:autoSpaceDN w:val="0"/>
      <w:adjustRightInd w:val="0"/>
      <w:ind w:left="170" w:right="170"/>
    </w:pPr>
    <w:rPr>
      <w:rFonts w:ascii="Arial" w:eastAsia="Times New Roman" w:hAnsi="Arial" w:cs="Arial"/>
      <w:szCs w:val="24"/>
    </w:rPr>
  </w:style>
  <w:style w:type="paragraph" w:customStyle="1" w:styleId="affffff1">
    <w:name w:val="Информация об изменениях документа"/>
    <w:basedOn w:val="afff9"/>
    <w:next w:val="a0"/>
    <w:uiPriority w:val="99"/>
    <w:rsid w:val="003F5042"/>
    <w:pPr>
      <w:widowControl w:val="0"/>
      <w:spacing w:before="75"/>
    </w:pPr>
    <w:rPr>
      <w:rFonts w:eastAsia="Times New Roman" w:cs="Arial"/>
      <w:color w:val="353842"/>
      <w:sz w:val="24"/>
      <w:szCs w:val="24"/>
      <w:shd w:val="clear" w:color="auto" w:fill="F0F0F0"/>
    </w:rPr>
  </w:style>
  <w:style w:type="paragraph" w:customStyle="1" w:styleId="affffff2">
    <w:name w:val="Колонтитул (левый)"/>
    <w:basedOn w:val="affff3"/>
    <w:next w:val="a0"/>
    <w:uiPriority w:val="99"/>
    <w:rsid w:val="003F5042"/>
    <w:rPr>
      <w:rFonts w:eastAsia="Times New Roman" w:cs="Arial"/>
      <w:sz w:val="14"/>
      <w:szCs w:val="14"/>
    </w:rPr>
  </w:style>
  <w:style w:type="paragraph" w:customStyle="1" w:styleId="affffff3">
    <w:name w:val="Колонтитул (правый)"/>
    <w:basedOn w:val="affff4"/>
    <w:next w:val="a0"/>
    <w:uiPriority w:val="99"/>
    <w:rsid w:val="003F5042"/>
    <w:rPr>
      <w:rFonts w:eastAsia="Times New Roman" w:cs="Arial"/>
      <w:sz w:val="14"/>
      <w:szCs w:val="14"/>
    </w:rPr>
  </w:style>
  <w:style w:type="paragraph" w:customStyle="1" w:styleId="affffff4">
    <w:name w:val="Комментарий пользователя"/>
    <w:basedOn w:val="afff9"/>
    <w:next w:val="a0"/>
    <w:uiPriority w:val="99"/>
    <w:rsid w:val="003F5042"/>
    <w:pPr>
      <w:widowControl w:val="0"/>
      <w:spacing w:before="75"/>
      <w:jc w:val="left"/>
    </w:pPr>
    <w:rPr>
      <w:rFonts w:eastAsia="Times New Roman" w:cs="Arial"/>
      <w:i w:val="0"/>
      <w:iCs w:val="0"/>
      <w:color w:val="353842"/>
      <w:sz w:val="24"/>
      <w:szCs w:val="24"/>
      <w:shd w:val="clear" w:color="auto" w:fill="FFDFE0"/>
    </w:rPr>
  </w:style>
  <w:style w:type="paragraph" w:customStyle="1" w:styleId="affffff5">
    <w:name w:val="Куда обратиться?"/>
    <w:basedOn w:val="afffff"/>
    <w:next w:val="a0"/>
    <w:uiPriority w:val="99"/>
    <w:rsid w:val="003F5042"/>
  </w:style>
  <w:style w:type="paragraph" w:customStyle="1" w:styleId="affffff6">
    <w:name w:val="Моноширинный"/>
    <w:basedOn w:val="a0"/>
    <w:next w:val="a0"/>
    <w:uiPriority w:val="99"/>
    <w:rsid w:val="003F5042"/>
    <w:pPr>
      <w:autoSpaceDE w:val="0"/>
      <w:autoSpaceDN w:val="0"/>
      <w:adjustRightInd w:val="0"/>
    </w:pPr>
    <w:rPr>
      <w:rFonts w:ascii="Courier New" w:eastAsia="Times New Roman" w:hAnsi="Courier New" w:cs="Courier New"/>
      <w:szCs w:val="24"/>
    </w:rPr>
  </w:style>
  <w:style w:type="character" w:customStyle="1" w:styleId="affffff7">
    <w:name w:val="Найденные слова"/>
    <w:uiPriority w:val="99"/>
    <w:rsid w:val="003F5042"/>
    <w:rPr>
      <w:rFonts w:cs="Times New Roman"/>
      <w:b/>
      <w:color w:val="26282F"/>
      <w:shd w:val="clear" w:color="auto" w:fill="FFF580"/>
    </w:rPr>
  </w:style>
  <w:style w:type="paragraph" w:customStyle="1" w:styleId="affffff8">
    <w:name w:val="Напишите нам"/>
    <w:basedOn w:val="a0"/>
    <w:next w:val="a0"/>
    <w:uiPriority w:val="99"/>
    <w:rsid w:val="003F5042"/>
    <w:pPr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="Times New Roman" w:hAnsi="Arial" w:cs="Arial"/>
      <w:sz w:val="20"/>
      <w:shd w:val="clear" w:color="auto" w:fill="EFFFAD"/>
    </w:rPr>
  </w:style>
  <w:style w:type="paragraph" w:customStyle="1" w:styleId="affffff9">
    <w:name w:val="Необходимые документы"/>
    <w:basedOn w:val="afffff"/>
    <w:next w:val="a0"/>
    <w:uiPriority w:val="99"/>
    <w:rsid w:val="003F5042"/>
    <w:pPr>
      <w:ind w:firstLine="118"/>
    </w:pPr>
  </w:style>
  <w:style w:type="paragraph" w:customStyle="1" w:styleId="affffffa">
    <w:name w:val="Оглавление"/>
    <w:basedOn w:val="afff8"/>
    <w:next w:val="a0"/>
    <w:uiPriority w:val="99"/>
    <w:rsid w:val="003F5042"/>
    <w:pPr>
      <w:ind w:left="140"/>
      <w:jc w:val="left"/>
    </w:pPr>
    <w:rPr>
      <w:rFonts w:eastAsia="Times New Roman" w:cs="Courier New"/>
      <w:sz w:val="24"/>
      <w:szCs w:val="24"/>
    </w:rPr>
  </w:style>
  <w:style w:type="character" w:customStyle="1" w:styleId="affffffb">
    <w:name w:val="Опечатки"/>
    <w:uiPriority w:val="99"/>
    <w:rsid w:val="003F5042"/>
    <w:rPr>
      <w:color w:val="FF0000"/>
    </w:rPr>
  </w:style>
  <w:style w:type="paragraph" w:customStyle="1" w:styleId="affffffc">
    <w:name w:val="Переменная часть"/>
    <w:basedOn w:val="afffff5"/>
    <w:next w:val="a0"/>
    <w:uiPriority w:val="99"/>
    <w:rsid w:val="003F5042"/>
    <w:rPr>
      <w:sz w:val="18"/>
      <w:szCs w:val="18"/>
    </w:rPr>
  </w:style>
  <w:style w:type="paragraph" w:customStyle="1" w:styleId="affffffd">
    <w:name w:val="Подвал для информации об изменениях"/>
    <w:basedOn w:val="1"/>
    <w:next w:val="a0"/>
    <w:uiPriority w:val="99"/>
    <w:rsid w:val="003F5042"/>
    <w:pPr>
      <w:numPr>
        <w:numId w:val="0"/>
      </w:numPr>
      <w:outlineLvl w:val="9"/>
    </w:pPr>
    <w:rPr>
      <w:rFonts w:ascii="Cambria" w:eastAsia="Times New Roman" w:hAnsi="Cambria"/>
      <w:b w:val="0"/>
      <w:color w:val="auto"/>
      <w:kern w:val="32"/>
      <w:sz w:val="18"/>
      <w:szCs w:val="18"/>
    </w:rPr>
  </w:style>
  <w:style w:type="paragraph" w:customStyle="1" w:styleId="affffffe">
    <w:name w:val="Подзаголовок для информации об изменениях"/>
    <w:basedOn w:val="afffffe"/>
    <w:next w:val="a0"/>
    <w:uiPriority w:val="99"/>
    <w:rsid w:val="003F5042"/>
    <w:rPr>
      <w:b/>
      <w:bCs/>
    </w:rPr>
  </w:style>
  <w:style w:type="paragraph" w:customStyle="1" w:styleId="afffffff">
    <w:name w:val="Подчёркнуный текст"/>
    <w:basedOn w:val="a0"/>
    <w:next w:val="a0"/>
    <w:uiPriority w:val="99"/>
    <w:rsid w:val="003F5042"/>
    <w:pPr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Cs w:val="24"/>
    </w:rPr>
  </w:style>
  <w:style w:type="paragraph" w:customStyle="1" w:styleId="afffffff0">
    <w:name w:val="Постоянная часть"/>
    <w:basedOn w:val="afffff5"/>
    <w:next w:val="a0"/>
    <w:uiPriority w:val="99"/>
    <w:rsid w:val="003F5042"/>
    <w:rPr>
      <w:sz w:val="20"/>
      <w:szCs w:val="20"/>
    </w:rPr>
  </w:style>
  <w:style w:type="paragraph" w:customStyle="1" w:styleId="afffffff1">
    <w:name w:val="Пример."/>
    <w:basedOn w:val="afffff"/>
    <w:next w:val="a0"/>
    <w:uiPriority w:val="99"/>
    <w:rsid w:val="003F5042"/>
  </w:style>
  <w:style w:type="paragraph" w:customStyle="1" w:styleId="afffffff2">
    <w:name w:val="Примечание."/>
    <w:basedOn w:val="afffff"/>
    <w:next w:val="a0"/>
    <w:uiPriority w:val="99"/>
    <w:rsid w:val="003F5042"/>
  </w:style>
  <w:style w:type="character" w:customStyle="1" w:styleId="afffffff3">
    <w:name w:val="Продолжение ссылки"/>
    <w:basedOn w:val="af3"/>
    <w:uiPriority w:val="99"/>
    <w:rsid w:val="003F5042"/>
    <w:rPr>
      <w:rFonts w:cs="Times New Roman"/>
      <w:b/>
      <w:color w:val="106BBE"/>
    </w:rPr>
  </w:style>
  <w:style w:type="paragraph" w:customStyle="1" w:styleId="afffffff4">
    <w:name w:val="Словарная статья"/>
    <w:basedOn w:val="a0"/>
    <w:next w:val="a0"/>
    <w:uiPriority w:val="99"/>
    <w:rsid w:val="003F5042"/>
    <w:pPr>
      <w:autoSpaceDE w:val="0"/>
      <w:autoSpaceDN w:val="0"/>
      <w:adjustRightInd w:val="0"/>
      <w:ind w:right="118"/>
      <w:jc w:val="both"/>
    </w:pPr>
    <w:rPr>
      <w:rFonts w:ascii="Arial" w:eastAsia="Times New Roman" w:hAnsi="Arial" w:cs="Arial"/>
      <w:szCs w:val="24"/>
    </w:rPr>
  </w:style>
  <w:style w:type="character" w:customStyle="1" w:styleId="afffffff5">
    <w:name w:val="Сравнение редакций"/>
    <w:uiPriority w:val="99"/>
    <w:rsid w:val="003F5042"/>
    <w:rPr>
      <w:rFonts w:cs="Times New Roman"/>
      <w:b/>
      <w:color w:val="26282F"/>
    </w:rPr>
  </w:style>
  <w:style w:type="character" w:customStyle="1" w:styleId="afffffff6">
    <w:name w:val="Сравнение редакций. Добавленный фрагмент"/>
    <w:uiPriority w:val="99"/>
    <w:rsid w:val="003F5042"/>
    <w:rPr>
      <w:color w:val="000000"/>
      <w:shd w:val="clear" w:color="auto" w:fill="C1D7FF"/>
    </w:rPr>
  </w:style>
  <w:style w:type="character" w:customStyle="1" w:styleId="afffffff7">
    <w:name w:val="Сравнение редакций. Удаленный фрагмент"/>
    <w:uiPriority w:val="99"/>
    <w:rsid w:val="003F5042"/>
    <w:rPr>
      <w:color w:val="000000"/>
      <w:shd w:val="clear" w:color="auto" w:fill="C4C413"/>
    </w:rPr>
  </w:style>
  <w:style w:type="paragraph" w:customStyle="1" w:styleId="afffffff8">
    <w:name w:val="Ссылка на официальную публикацию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Cs w:val="24"/>
    </w:rPr>
  </w:style>
  <w:style w:type="character" w:customStyle="1" w:styleId="afffffff9">
    <w:name w:val="Ссылка на утративший силу документ"/>
    <w:uiPriority w:val="99"/>
    <w:rsid w:val="003F5042"/>
    <w:rPr>
      <w:rFonts w:cs="Times New Roman"/>
      <w:b/>
      <w:color w:val="749232"/>
    </w:rPr>
  </w:style>
  <w:style w:type="paragraph" w:customStyle="1" w:styleId="afffffffa">
    <w:name w:val="Текст в таблице"/>
    <w:basedOn w:val="af5"/>
    <w:next w:val="a0"/>
    <w:uiPriority w:val="99"/>
    <w:rsid w:val="003F5042"/>
    <w:pPr>
      <w:ind w:firstLine="500"/>
    </w:pPr>
    <w:rPr>
      <w:rFonts w:eastAsia="Times New Roman"/>
    </w:rPr>
  </w:style>
  <w:style w:type="paragraph" w:customStyle="1" w:styleId="afffffffb">
    <w:name w:val="Текст ЭР (см. также)"/>
    <w:basedOn w:val="a0"/>
    <w:next w:val="a0"/>
    <w:uiPriority w:val="99"/>
    <w:rsid w:val="003F5042"/>
    <w:pPr>
      <w:autoSpaceDE w:val="0"/>
      <w:autoSpaceDN w:val="0"/>
      <w:adjustRightInd w:val="0"/>
      <w:spacing w:before="200"/>
    </w:pPr>
    <w:rPr>
      <w:rFonts w:ascii="Arial" w:eastAsia="Times New Roman" w:hAnsi="Arial" w:cs="Arial"/>
      <w:sz w:val="20"/>
    </w:rPr>
  </w:style>
  <w:style w:type="paragraph" w:customStyle="1" w:styleId="afffffffc">
    <w:name w:val="Технический комментарий"/>
    <w:basedOn w:val="a0"/>
    <w:next w:val="a0"/>
    <w:uiPriority w:val="99"/>
    <w:rsid w:val="003F5042"/>
    <w:pPr>
      <w:autoSpaceDE w:val="0"/>
      <w:autoSpaceDN w:val="0"/>
      <w:adjustRightInd w:val="0"/>
    </w:pPr>
    <w:rPr>
      <w:rFonts w:ascii="Arial" w:eastAsia="Times New Roman" w:hAnsi="Arial" w:cs="Arial"/>
      <w:color w:val="463F31"/>
      <w:szCs w:val="24"/>
      <w:shd w:val="clear" w:color="auto" w:fill="FFFFA6"/>
    </w:rPr>
  </w:style>
  <w:style w:type="character" w:customStyle="1" w:styleId="afffffffd">
    <w:name w:val="Утратил силу"/>
    <w:uiPriority w:val="99"/>
    <w:rsid w:val="003F5042"/>
    <w:rPr>
      <w:rFonts w:cs="Times New Roman"/>
      <w:b/>
      <w:strike/>
      <w:color w:val="666600"/>
    </w:rPr>
  </w:style>
  <w:style w:type="paragraph" w:customStyle="1" w:styleId="afffffffe">
    <w:name w:val="Формула"/>
    <w:basedOn w:val="a0"/>
    <w:next w:val="a0"/>
    <w:uiPriority w:val="99"/>
    <w:rsid w:val="003F5042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 w:cs="Arial"/>
      <w:szCs w:val="24"/>
      <w:shd w:val="clear" w:color="auto" w:fill="F5F3DA"/>
    </w:rPr>
  </w:style>
  <w:style w:type="paragraph" w:customStyle="1" w:styleId="affffffff">
    <w:name w:val="Центрированный (таблица)"/>
    <w:basedOn w:val="af5"/>
    <w:next w:val="a0"/>
    <w:uiPriority w:val="99"/>
    <w:rsid w:val="003F5042"/>
    <w:pPr>
      <w:jc w:val="center"/>
    </w:pPr>
    <w:rPr>
      <w:rFonts w:eastAsia="Times New Roman"/>
    </w:rPr>
  </w:style>
  <w:style w:type="paragraph" w:customStyle="1" w:styleId="-0">
    <w:name w:val="ЭР-содержание (правое окно)"/>
    <w:basedOn w:val="a0"/>
    <w:next w:val="a0"/>
    <w:uiPriority w:val="99"/>
    <w:rsid w:val="003F5042"/>
    <w:pPr>
      <w:autoSpaceDE w:val="0"/>
      <w:autoSpaceDN w:val="0"/>
      <w:adjustRightInd w:val="0"/>
      <w:spacing w:before="300"/>
    </w:pPr>
    <w:rPr>
      <w:rFonts w:ascii="Arial" w:eastAsia="Times New Roman" w:hAnsi="Arial" w:cs="Arial"/>
      <w:szCs w:val="24"/>
    </w:rPr>
  </w:style>
  <w:style w:type="table" w:customStyle="1" w:styleId="290">
    <w:name w:val="Сетка таблицы29"/>
    <w:basedOn w:val="a2"/>
    <w:next w:val="af2"/>
    <w:uiPriority w:val="59"/>
    <w:rsid w:val="003F5042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Нет списка8"/>
    <w:next w:val="a3"/>
    <w:uiPriority w:val="99"/>
    <w:semiHidden/>
    <w:unhideWhenUsed/>
    <w:rsid w:val="00951108"/>
  </w:style>
  <w:style w:type="numbering" w:customStyle="1" w:styleId="117">
    <w:name w:val="Нет списка11"/>
    <w:next w:val="a3"/>
    <w:uiPriority w:val="99"/>
    <w:semiHidden/>
    <w:unhideWhenUsed/>
    <w:rsid w:val="00951108"/>
  </w:style>
  <w:style w:type="table" w:customStyle="1" w:styleId="300">
    <w:name w:val="Сетка таблицы30"/>
    <w:basedOn w:val="a2"/>
    <w:next w:val="af2"/>
    <w:rsid w:val="009511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8">
    <w:name w:val="Нет списка21"/>
    <w:next w:val="a3"/>
    <w:uiPriority w:val="99"/>
    <w:semiHidden/>
    <w:unhideWhenUsed/>
    <w:rsid w:val="00951108"/>
  </w:style>
  <w:style w:type="table" w:customStyle="1" w:styleId="1160">
    <w:name w:val="Сетка таблицы116"/>
    <w:basedOn w:val="a2"/>
    <w:next w:val="af2"/>
    <w:rsid w:val="009511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3"/>
    <w:uiPriority w:val="99"/>
    <w:semiHidden/>
    <w:unhideWhenUsed/>
    <w:rsid w:val="00951108"/>
  </w:style>
  <w:style w:type="numbering" w:customStyle="1" w:styleId="122">
    <w:name w:val="Нет списка12"/>
    <w:next w:val="a3"/>
    <w:uiPriority w:val="99"/>
    <w:semiHidden/>
    <w:unhideWhenUsed/>
    <w:rsid w:val="00951108"/>
  </w:style>
  <w:style w:type="table" w:customStyle="1" w:styleId="331">
    <w:name w:val="Сетка таблицы33"/>
    <w:basedOn w:val="a2"/>
    <w:next w:val="af2"/>
    <w:rsid w:val="009511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5">
    <w:name w:val="Нет списка22"/>
    <w:next w:val="a3"/>
    <w:uiPriority w:val="99"/>
    <w:semiHidden/>
    <w:unhideWhenUsed/>
    <w:rsid w:val="00951108"/>
  </w:style>
  <w:style w:type="table" w:customStyle="1" w:styleId="1170">
    <w:name w:val="Сетка таблицы117"/>
    <w:basedOn w:val="a2"/>
    <w:next w:val="af2"/>
    <w:rsid w:val="009511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1">
    <w:name w:val="Обычный (веб)1"/>
    <w:basedOn w:val="a0"/>
    <w:unhideWhenUsed/>
    <w:rsid w:val="001B5BCD"/>
    <w:pPr>
      <w:widowControl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Title">
    <w:name w:val="Title!Название НПА"/>
    <w:basedOn w:val="a0"/>
    <w:rsid w:val="001B5BCD"/>
    <w:pPr>
      <w:widowControl/>
      <w:ind w:firstLine="567"/>
      <w:jc w:val="center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Text">
    <w:name w:val="Text"/>
    <w:basedOn w:val="a0"/>
    <w:rsid w:val="001B5BCD"/>
    <w:pPr>
      <w:widowControl/>
      <w:suppressAutoHyphens/>
    </w:pPr>
    <w:rPr>
      <w:rFonts w:ascii="Courier New" w:eastAsia="Times New Roman" w:hAnsi="Courier New" w:cs="Courier New"/>
      <w:kern w:val="1"/>
      <w:sz w:val="20"/>
      <w:lang w:eastAsia="ar-SA"/>
    </w:rPr>
  </w:style>
  <w:style w:type="character" w:customStyle="1" w:styleId="1ff2">
    <w:name w:val="Нижний колонтитул Знак1"/>
    <w:uiPriority w:val="99"/>
    <w:semiHidden/>
    <w:rsid w:val="001B5BCD"/>
    <w:rPr>
      <w:sz w:val="24"/>
      <w:szCs w:val="24"/>
    </w:rPr>
  </w:style>
  <w:style w:type="character" w:customStyle="1" w:styleId="1ff3">
    <w:name w:val="Заголовок №1 + Не полужирный"/>
    <w:rsid w:val="001B5BCD"/>
    <w:rPr>
      <w:b/>
      <w:bCs/>
      <w:sz w:val="27"/>
      <w:szCs w:val="27"/>
      <w:lang w:bidi="ar-SA"/>
    </w:rPr>
  </w:style>
  <w:style w:type="numbering" w:customStyle="1" w:styleId="102">
    <w:name w:val="Нет списка10"/>
    <w:next w:val="a3"/>
    <w:uiPriority w:val="99"/>
    <w:semiHidden/>
    <w:unhideWhenUsed/>
    <w:rsid w:val="00724E92"/>
  </w:style>
  <w:style w:type="paragraph" w:customStyle="1" w:styleId="TableParagraph">
    <w:name w:val="Table Paragraph"/>
    <w:basedOn w:val="a0"/>
    <w:uiPriority w:val="1"/>
    <w:qFormat/>
    <w:rsid w:val="00724E92"/>
    <w:pPr>
      <w:autoSpaceDE w:val="0"/>
      <w:autoSpaceDN w:val="0"/>
      <w:adjustRightInd w:val="0"/>
    </w:pPr>
    <w:rPr>
      <w:rFonts w:eastAsia="Times New Roman"/>
      <w:szCs w:val="24"/>
    </w:rPr>
  </w:style>
  <w:style w:type="numbering" w:customStyle="1" w:styleId="132">
    <w:name w:val="Нет списка13"/>
    <w:next w:val="a3"/>
    <w:semiHidden/>
    <w:rsid w:val="0096176E"/>
  </w:style>
  <w:style w:type="table" w:customStyle="1" w:styleId="340">
    <w:name w:val="Сетка таблицы34"/>
    <w:basedOn w:val="a2"/>
    <w:next w:val="af2"/>
    <w:rsid w:val="0096176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"/>
    <w:next w:val="a3"/>
    <w:uiPriority w:val="99"/>
    <w:semiHidden/>
    <w:unhideWhenUsed/>
    <w:rsid w:val="00CF719E"/>
  </w:style>
  <w:style w:type="paragraph" w:customStyle="1" w:styleId="uni">
    <w:name w:val="uni"/>
    <w:basedOn w:val="a0"/>
    <w:rsid w:val="00CF719E"/>
    <w:pPr>
      <w:widowControl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unip">
    <w:name w:val="unip"/>
    <w:basedOn w:val="a0"/>
    <w:rsid w:val="00CF719E"/>
    <w:pPr>
      <w:widowControl/>
      <w:spacing w:before="100" w:beforeAutospacing="1" w:after="100" w:afterAutospacing="1"/>
    </w:pPr>
    <w:rPr>
      <w:rFonts w:eastAsia="Times New Roman"/>
      <w:szCs w:val="24"/>
    </w:rPr>
  </w:style>
  <w:style w:type="table" w:customStyle="1" w:styleId="350">
    <w:name w:val="Сетка таблицы35"/>
    <w:basedOn w:val="a2"/>
    <w:next w:val="af2"/>
    <w:rsid w:val="00CF71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1FE26-DDF6-4774-9C54-ECDFAE9BD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fo</cp:lastModifiedBy>
  <cp:revision>6</cp:revision>
  <dcterms:created xsi:type="dcterms:W3CDTF">2025-02-18T11:34:00Z</dcterms:created>
  <dcterms:modified xsi:type="dcterms:W3CDTF">2025-04-14T19:36:00Z</dcterms:modified>
</cp:coreProperties>
</file>